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="-50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</w:tblGrid>
      <w:tr w:rsidR="00DA6151" w:rsidRPr="00B30432" w:rsidTr="00B30432">
        <w:tc>
          <w:tcPr>
            <w:tcW w:w="1368" w:type="dxa"/>
            <w:shd w:val="clear" w:color="auto" w:fill="auto"/>
          </w:tcPr>
          <w:p w:rsidR="00DA6151" w:rsidRPr="00B30432" w:rsidRDefault="002115BC" w:rsidP="00B304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30432">
              <w:rPr>
                <w:rFonts w:ascii="Arial" w:hAnsi="Arial" w:cs="Arial"/>
                <w:b/>
                <w:sz w:val="28"/>
                <w:szCs w:val="28"/>
              </w:rPr>
              <w:t>AGP</w:t>
            </w:r>
            <w:r w:rsidR="00741ECA">
              <w:rPr>
                <w:rFonts w:ascii="Arial" w:hAnsi="Arial" w:cs="Arial"/>
                <w:b/>
                <w:sz w:val="28"/>
                <w:szCs w:val="28"/>
              </w:rPr>
              <w:t xml:space="preserve"> /</w:t>
            </w:r>
            <w:r w:rsidR="00FA231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537A6"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</w:tr>
    </w:tbl>
    <w:p w:rsidR="00D34BC3" w:rsidRPr="00D713D7" w:rsidRDefault="00DF1E47" w:rsidP="00D34BC3">
      <w:pPr>
        <w:jc w:val="right"/>
        <w:rPr>
          <w:rFonts w:ascii="Arial" w:hAnsi="Arial" w:cs="Arial"/>
          <w:b/>
          <w:szCs w:val="28"/>
        </w:rPr>
      </w:pPr>
      <w:r w:rsidRPr="00D713D7">
        <w:rPr>
          <w:rFonts w:ascii="Arial" w:hAnsi="Arial" w:cs="Arial"/>
          <w:b/>
          <w:szCs w:val="28"/>
        </w:rPr>
        <w:t xml:space="preserve">Wydział </w:t>
      </w:r>
      <w:r w:rsidR="00E86976" w:rsidRPr="00D713D7">
        <w:rPr>
          <w:rFonts w:ascii="Arial" w:hAnsi="Arial" w:cs="Arial"/>
          <w:b/>
          <w:szCs w:val="28"/>
        </w:rPr>
        <w:t>Architektury</w:t>
      </w:r>
      <w:r w:rsidR="00D15823" w:rsidRPr="00D713D7">
        <w:rPr>
          <w:rFonts w:ascii="Arial" w:hAnsi="Arial" w:cs="Arial"/>
          <w:b/>
          <w:szCs w:val="28"/>
        </w:rPr>
        <w:t xml:space="preserve"> </w:t>
      </w:r>
      <w:r w:rsidR="00E86976" w:rsidRPr="00D713D7">
        <w:rPr>
          <w:rFonts w:ascii="Arial" w:hAnsi="Arial" w:cs="Arial"/>
          <w:b/>
          <w:szCs w:val="28"/>
        </w:rPr>
        <w:t xml:space="preserve">i </w:t>
      </w:r>
      <w:r w:rsidRPr="00D713D7">
        <w:rPr>
          <w:rFonts w:ascii="Arial" w:hAnsi="Arial" w:cs="Arial"/>
          <w:b/>
          <w:szCs w:val="28"/>
        </w:rPr>
        <w:t xml:space="preserve">Gospodarki </w:t>
      </w:r>
      <w:r w:rsidR="00D15823" w:rsidRPr="00D713D7">
        <w:rPr>
          <w:rFonts w:ascii="Arial" w:hAnsi="Arial" w:cs="Arial"/>
          <w:b/>
          <w:szCs w:val="28"/>
        </w:rPr>
        <w:t>Przestrzennej</w:t>
      </w:r>
    </w:p>
    <w:p w:rsidR="00B50207" w:rsidRPr="009476B6" w:rsidRDefault="00B50207" w:rsidP="009476B6">
      <w:pPr>
        <w:jc w:val="right"/>
        <w:rPr>
          <w:rFonts w:ascii="Arial" w:hAnsi="Arial" w:cs="Arial"/>
          <w:sz w:val="12"/>
          <w:szCs w:val="20"/>
        </w:rPr>
      </w:pPr>
    </w:p>
    <w:p w:rsidR="00A97B5A" w:rsidRPr="00A97B5A" w:rsidRDefault="00A97B5A" w:rsidP="00A97B5A">
      <w:pPr>
        <w:jc w:val="right"/>
        <w:rPr>
          <w:rFonts w:ascii="Arial" w:hAnsi="Arial" w:cs="Arial"/>
          <w:sz w:val="20"/>
          <w:szCs w:val="20"/>
        </w:rPr>
      </w:pPr>
      <w:r w:rsidRPr="00A97B5A">
        <w:rPr>
          <w:rFonts w:ascii="Arial" w:hAnsi="Arial" w:cs="Arial"/>
          <w:sz w:val="20"/>
          <w:szCs w:val="20"/>
        </w:rPr>
        <w:t>Urząd Miejski w Świętochłowicach</w:t>
      </w:r>
    </w:p>
    <w:p w:rsidR="00A97B5A" w:rsidRPr="00A97B5A" w:rsidRDefault="00A97B5A" w:rsidP="00A97B5A">
      <w:pPr>
        <w:jc w:val="right"/>
        <w:rPr>
          <w:rFonts w:ascii="Arial" w:hAnsi="Arial" w:cs="Arial"/>
          <w:sz w:val="20"/>
          <w:szCs w:val="20"/>
        </w:rPr>
      </w:pPr>
      <w:r w:rsidRPr="00A97B5A">
        <w:rPr>
          <w:rFonts w:ascii="Arial" w:hAnsi="Arial" w:cs="Arial"/>
          <w:sz w:val="20"/>
          <w:szCs w:val="20"/>
        </w:rPr>
        <w:t>ul. Katowicka 54, 41-600 Świętochłowice</w:t>
      </w:r>
    </w:p>
    <w:p w:rsidR="00A97B5A" w:rsidRPr="009476B6" w:rsidRDefault="00A97B5A" w:rsidP="00A97B5A">
      <w:pPr>
        <w:jc w:val="right"/>
        <w:rPr>
          <w:sz w:val="12"/>
          <w:szCs w:val="20"/>
        </w:rPr>
      </w:pPr>
    </w:p>
    <w:p w:rsidR="00D34BC3" w:rsidRPr="00A97B5A" w:rsidRDefault="00D34BC3" w:rsidP="00D34BC3">
      <w:pPr>
        <w:jc w:val="right"/>
        <w:rPr>
          <w:rFonts w:ascii="Arial" w:hAnsi="Arial" w:cs="Arial"/>
          <w:sz w:val="20"/>
          <w:szCs w:val="20"/>
        </w:rPr>
      </w:pPr>
      <w:r w:rsidRPr="00A97B5A">
        <w:rPr>
          <w:rFonts w:ascii="Arial" w:hAnsi="Arial" w:cs="Arial"/>
          <w:sz w:val="20"/>
          <w:szCs w:val="20"/>
        </w:rPr>
        <w:t xml:space="preserve">pokój </w:t>
      </w:r>
      <w:r w:rsidR="00F05C58">
        <w:rPr>
          <w:rFonts w:ascii="Arial" w:hAnsi="Arial" w:cs="Arial"/>
          <w:sz w:val="20"/>
          <w:szCs w:val="20"/>
        </w:rPr>
        <w:t>222</w:t>
      </w:r>
      <w:r w:rsidRPr="00A97B5A">
        <w:rPr>
          <w:rFonts w:ascii="Arial" w:hAnsi="Arial" w:cs="Arial"/>
          <w:sz w:val="20"/>
          <w:szCs w:val="20"/>
        </w:rPr>
        <w:t>, tel.: 349-18-90 do 93</w:t>
      </w:r>
    </w:p>
    <w:p w:rsidR="009258C8" w:rsidRPr="00A97B5A" w:rsidRDefault="00CC2521" w:rsidP="009258C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godz.: pon. 7:30-17:00, wt.-czw. 7:30-15:30, pt. 7:30-</w:t>
      </w:r>
      <w:r w:rsidR="009258C8" w:rsidRPr="00A97B5A">
        <w:rPr>
          <w:rFonts w:ascii="Arial" w:hAnsi="Arial" w:cs="Arial"/>
          <w:sz w:val="20"/>
          <w:szCs w:val="20"/>
        </w:rPr>
        <w:t>14:00</w:t>
      </w:r>
    </w:p>
    <w:p w:rsidR="00DF1E47" w:rsidRDefault="00CC2521" w:rsidP="00CC2521">
      <w:pPr>
        <w:tabs>
          <w:tab w:val="left" w:pos="1540"/>
          <w:tab w:val="right" w:pos="907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699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7C38CC" wp14:editId="0B9BCAF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5829300" cy="0"/>
                <wp:effectExtent l="9525" t="9525" r="9525" b="952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79768" id="Line 2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459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rtGQIAADI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"/>
            </w:pict>
          </mc:Fallback>
        </mc:AlternateContent>
      </w:r>
    </w:p>
    <w:p w:rsidR="00DF1E47" w:rsidRDefault="00DF1E47" w:rsidP="00DF1E4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Świętochłowice, dnia </w:t>
      </w:r>
      <w:sdt>
        <w:sdtPr>
          <w:rPr>
            <w:rFonts w:ascii="Arial" w:hAnsi="Arial" w:cs="Arial"/>
            <w:sz w:val="20"/>
            <w:szCs w:val="20"/>
          </w:rPr>
          <w:id w:val="1051665247"/>
          <w:placeholder>
            <w:docPart w:val="DefaultPlaceholder_1082065160"/>
          </w:placeholder>
          <w:date w:fullDate="2018-07-11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1C46C8">
            <w:rPr>
              <w:rFonts w:ascii="Arial" w:hAnsi="Arial" w:cs="Arial"/>
              <w:sz w:val="20"/>
              <w:szCs w:val="20"/>
            </w:rPr>
            <w:t>2018-07-11</w:t>
          </w:r>
        </w:sdtContent>
      </w:sdt>
    </w:p>
    <w:p w:rsidR="00D713D7" w:rsidRDefault="00D713D7" w:rsidP="00DF1E47">
      <w:pPr>
        <w:jc w:val="right"/>
        <w:rPr>
          <w:rFonts w:ascii="Arial" w:hAnsi="Arial" w:cs="Arial"/>
          <w:sz w:val="20"/>
          <w:szCs w:val="20"/>
        </w:rPr>
      </w:pPr>
    </w:p>
    <w:p w:rsidR="00973A08" w:rsidRPr="00D713D7" w:rsidRDefault="001B5C4B" w:rsidP="00CC2521">
      <w:pPr>
        <w:jc w:val="center"/>
        <w:rPr>
          <w:rFonts w:ascii="Arial" w:hAnsi="Arial" w:cs="Arial"/>
          <w:b/>
        </w:rPr>
      </w:pPr>
      <w:r w:rsidRPr="00D713D7">
        <w:rPr>
          <w:rFonts w:ascii="Arial" w:hAnsi="Arial" w:cs="Arial"/>
          <w:b/>
        </w:rPr>
        <w:t xml:space="preserve">ZGŁOSZENIE BUDOWY LUB ROBÓT BUDOWLANYCH </w:t>
      </w:r>
    </w:p>
    <w:p w:rsidR="00DF1E47" w:rsidRPr="00D713D7" w:rsidRDefault="001B5C4B" w:rsidP="00CC2521">
      <w:pPr>
        <w:jc w:val="center"/>
        <w:rPr>
          <w:rFonts w:ascii="Arial" w:hAnsi="Arial" w:cs="Arial"/>
          <w:b/>
        </w:rPr>
      </w:pPr>
      <w:r w:rsidRPr="00D713D7">
        <w:rPr>
          <w:rFonts w:ascii="Arial" w:hAnsi="Arial" w:cs="Arial"/>
          <w:b/>
        </w:rPr>
        <w:t>NIE WYMAGAJĄCYCH POZWOLENIA NA BUDOWĘ</w:t>
      </w:r>
    </w:p>
    <w:p w:rsidR="004C6AB6" w:rsidRPr="004C6AB6" w:rsidRDefault="004C6AB6" w:rsidP="00CC2521">
      <w:pPr>
        <w:jc w:val="center"/>
        <w:rPr>
          <w:rFonts w:ascii="Arial" w:hAnsi="Arial" w:cs="Arial"/>
          <w:b/>
          <w:sz w:val="4"/>
          <w:szCs w:val="4"/>
        </w:rPr>
      </w:pPr>
    </w:p>
    <w:p w:rsidR="001B5C4B" w:rsidRDefault="001B5C4B" w:rsidP="00CC2521">
      <w:pPr>
        <w:jc w:val="center"/>
        <w:rPr>
          <w:rFonts w:ascii="Arial" w:hAnsi="Arial" w:cs="Arial"/>
          <w:b/>
          <w:sz w:val="18"/>
          <w:szCs w:val="18"/>
        </w:rPr>
      </w:pPr>
      <w:r w:rsidRPr="004C6AB6">
        <w:rPr>
          <w:rFonts w:ascii="Arial" w:hAnsi="Arial" w:cs="Arial"/>
          <w:b/>
          <w:sz w:val="18"/>
          <w:szCs w:val="18"/>
        </w:rPr>
        <w:t>INNYCH NIŻ BUDOWA LUB PRZEBUDOWA BUDYNKU MIESZKALNEGO JEDNORODZINNEGO</w:t>
      </w:r>
    </w:p>
    <w:p w:rsidR="00576E25" w:rsidRPr="009476B6" w:rsidRDefault="00576E25" w:rsidP="00DF1E47">
      <w:pPr>
        <w:jc w:val="center"/>
        <w:rPr>
          <w:rFonts w:ascii="Arial" w:hAnsi="Arial" w:cs="Arial"/>
          <w:b/>
          <w:sz w:val="12"/>
          <w:szCs w:val="18"/>
        </w:rPr>
      </w:pPr>
    </w:p>
    <w:p w:rsidR="00DF1E47" w:rsidRDefault="00DF1E47" w:rsidP="007A6F19">
      <w:pPr>
        <w:jc w:val="right"/>
        <w:rPr>
          <w:rFonts w:ascii="Arial" w:hAnsi="Arial" w:cs="Arial"/>
          <w:sz w:val="20"/>
          <w:szCs w:val="20"/>
        </w:rPr>
      </w:pPr>
      <w:r w:rsidRPr="002115BC">
        <w:rPr>
          <w:rFonts w:ascii="Arial" w:hAnsi="Arial" w:cs="Arial"/>
          <w:sz w:val="20"/>
          <w:szCs w:val="20"/>
          <w:highlight w:val="yellow"/>
        </w:rPr>
        <w:t>WYPEŁNIĆ DRUKOWANYMI LITERAMI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0"/>
        <w:gridCol w:w="1260"/>
        <w:gridCol w:w="1294"/>
      </w:tblGrid>
      <w:tr w:rsidR="00DF1E47" w:rsidRPr="00B30432" w:rsidTr="00104585"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F1E47" w:rsidRPr="00B30432" w:rsidRDefault="00DF1E47" w:rsidP="00D713D7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F1E47" w:rsidRPr="00B30432" w:rsidRDefault="00DF1E47" w:rsidP="00D713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85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F1E47" w:rsidRPr="00B30432" w:rsidRDefault="00DF1E47" w:rsidP="00D713D7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DF1E47" w:rsidRPr="00B30432" w:rsidRDefault="009C529B" w:rsidP="00D713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DANE IDENTYFI</w:t>
            </w:r>
            <w:r w:rsidR="00DF1E47" w:rsidRPr="00B30432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B3043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DF1E47" w:rsidRPr="00B30432">
              <w:rPr>
                <w:rFonts w:ascii="Arial" w:hAnsi="Arial" w:cs="Arial"/>
                <w:b/>
                <w:sz w:val="20"/>
                <w:szCs w:val="20"/>
              </w:rPr>
              <w:t xml:space="preserve">CYJNE </w:t>
            </w:r>
            <w:r w:rsidR="00E04C2C" w:rsidRPr="00B30432">
              <w:rPr>
                <w:rFonts w:ascii="Arial" w:hAnsi="Arial" w:cs="Arial"/>
                <w:b/>
                <w:sz w:val="20"/>
                <w:szCs w:val="20"/>
              </w:rPr>
              <w:t>INWESTORA</w:t>
            </w:r>
          </w:p>
        </w:tc>
      </w:tr>
      <w:tr w:rsidR="00DF1E47" w:rsidRPr="00B30432" w:rsidTr="00104585">
        <w:tc>
          <w:tcPr>
            <w:tcW w:w="9322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9043A" w:rsidRDefault="00DF1E47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 xml:space="preserve">Imię i nazwisko lub nazwa instytucji / pieczęć </w:t>
            </w:r>
          </w:p>
          <w:sdt>
            <w:sdtPr>
              <w:rPr>
                <w:rFonts w:ascii="Arial" w:hAnsi="Arial" w:cs="Arial"/>
                <w:sz w:val="20"/>
                <w:szCs w:val="14"/>
              </w:rPr>
              <w:id w:val="-1103099311"/>
              <w:placeholder>
                <w:docPart w:val="DefaultPlaceholder_1082065158"/>
              </w:placeholder>
            </w:sdtPr>
            <w:sdtEndPr/>
            <w:sdtContent>
              <w:p w:rsidR="006E0638" w:rsidRDefault="006E0638" w:rsidP="006E0638">
                <w:pPr>
                  <w:spacing w:before="60" w:after="60"/>
                </w:pPr>
                <w:r>
                  <w:t>GMINA ŚWIĘTOCHŁOWICE</w:t>
                </w:r>
              </w:p>
              <w:p w:rsidR="00DF1E47" w:rsidRPr="00D9043A" w:rsidRDefault="006E0638" w:rsidP="006E0638">
                <w:pPr>
                  <w:spacing w:before="60" w:after="60"/>
                  <w:rPr>
                    <w:rFonts w:ascii="Arial" w:hAnsi="Arial" w:cs="Arial"/>
                    <w:sz w:val="20"/>
                    <w:szCs w:val="14"/>
                  </w:rPr>
                </w:pPr>
                <w:r>
                  <w:t>WYDZIAŁ INWESTYCJI I SPRAW KOMUNALNYCH</w:t>
                </w:r>
              </w:p>
            </w:sdtContent>
          </w:sdt>
        </w:tc>
      </w:tr>
      <w:tr w:rsidR="00DF1E47" w:rsidRPr="00B30432" w:rsidTr="00104585">
        <w:tc>
          <w:tcPr>
            <w:tcW w:w="9322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F1E47" w:rsidRPr="00D9043A" w:rsidRDefault="002E0D05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Telefon kontaktowy</w:t>
            </w:r>
          </w:p>
          <w:p w:rsidR="00DF1E47" w:rsidRPr="00D9043A" w:rsidRDefault="00D9043A" w:rsidP="009B02CF">
            <w:pPr>
              <w:spacing w:before="60" w:after="60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sz w:val="20"/>
                <w:szCs w:val="14"/>
              </w:rPr>
              <w:t>.........................................................................................................................................................</w:t>
            </w:r>
            <w:r w:rsidR="00D31BCE">
              <w:rPr>
                <w:rFonts w:ascii="Arial" w:hAnsi="Arial" w:cs="Arial"/>
                <w:sz w:val="20"/>
                <w:szCs w:val="14"/>
              </w:rPr>
              <w:t>...</w:t>
            </w:r>
            <w:r>
              <w:rPr>
                <w:rFonts w:ascii="Arial" w:hAnsi="Arial" w:cs="Arial"/>
                <w:sz w:val="20"/>
                <w:szCs w:val="14"/>
              </w:rPr>
              <w:t>......</w:t>
            </w:r>
          </w:p>
        </w:tc>
      </w:tr>
      <w:tr w:rsidR="00DF1E47" w:rsidRPr="00B30432" w:rsidTr="00104585">
        <w:tc>
          <w:tcPr>
            <w:tcW w:w="6768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DF1E47" w:rsidRPr="00B30432" w:rsidRDefault="00DF1E47" w:rsidP="00D713D7">
            <w:pPr>
              <w:rPr>
                <w:rFonts w:ascii="Arial" w:hAnsi="Arial" w:cs="Arial"/>
                <w:sz w:val="14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Miejscowość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86622274"/>
              <w:placeholder>
                <w:docPart w:val="D50DC635A9BB42CD8E4F8573A334EA7B"/>
              </w:placeholder>
            </w:sdtPr>
            <w:sdtEndPr/>
            <w:sdtContent>
              <w:p w:rsidR="007E3D7C" w:rsidRPr="00D9043A" w:rsidRDefault="006E0638" w:rsidP="009B02CF">
                <w:pPr>
                  <w:tabs>
                    <w:tab w:val="left" w:pos="3525"/>
                  </w:tabs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ŚWIĘTOCHŁOWICE</w:t>
                </w:r>
              </w:p>
            </w:sdtContent>
          </w:sdt>
        </w:tc>
        <w:tc>
          <w:tcPr>
            <w:tcW w:w="2554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DF1E47" w:rsidRPr="00D9043A" w:rsidRDefault="00DF1E47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Kod pocztowy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352254387"/>
              <w:placeholder>
                <w:docPart w:val="416041566263465B98BC9A86847C3F7A"/>
              </w:placeholder>
            </w:sdtPr>
            <w:sdtEndPr/>
            <w:sdtContent>
              <w:p w:rsidR="00DF1E47" w:rsidRPr="00D9043A" w:rsidRDefault="006E0638" w:rsidP="009B02CF">
                <w:pPr>
                  <w:tabs>
                    <w:tab w:val="left" w:pos="3525"/>
                  </w:tabs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41-600</w:t>
                </w:r>
              </w:p>
            </w:sdtContent>
          </w:sdt>
        </w:tc>
      </w:tr>
      <w:tr w:rsidR="00DF1E47" w:rsidRPr="00B30432" w:rsidTr="00104585">
        <w:tc>
          <w:tcPr>
            <w:tcW w:w="6768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F1E47" w:rsidRPr="00B30432" w:rsidRDefault="00DF1E47" w:rsidP="00D713D7">
            <w:pPr>
              <w:rPr>
                <w:rFonts w:ascii="Arial" w:hAnsi="Arial" w:cs="Arial"/>
                <w:sz w:val="14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 xml:space="preserve">Ulica 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959678552"/>
              <w:placeholder>
                <w:docPart w:val="F12E529E21A64250976079B1421AE088"/>
              </w:placeholder>
            </w:sdtPr>
            <w:sdtEndPr/>
            <w:sdtContent>
              <w:p w:rsidR="007E3D7C" w:rsidRPr="00D9043A" w:rsidRDefault="006E0638" w:rsidP="009B02CF">
                <w:pPr>
                  <w:tabs>
                    <w:tab w:val="left" w:pos="3525"/>
                  </w:tabs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KATOWICKA</w:t>
                </w:r>
              </w:p>
            </w:sdtContent>
          </w:sdt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:rsidR="00DF1E47" w:rsidRPr="00D9043A" w:rsidRDefault="00DF1E47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Nr domu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252980940"/>
              <w:placeholder>
                <w:docPart w:val="511B6BBFB55C4D10BFDFE6153506F12E"/>
              </w:placeholder>
            </w:sdtPr>
            <w:sdtEndPr/>
            <w:sdtContent>
              <w:p w:rsidR="007E3D7C" w:rsidRPr="00D9043A" w:rsidRDefault="006E0638" w:rsidP="009B02CF">
                <w:pPr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54</w:t>
                </w:r>
              </w:p>
            </w:sdtContent>
          </w:sdt>
        </w:tc>
        <w:tc>
          <w:tcPr>
            <w:tcW w:w="129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F1E47" w:rsidRPr="00D9043A" w:rsidRDefault="00DF1E47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Nr lokalu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754632602"/>
              <w:placeholder>
                <w:docPart w:val="19C4D2942379412B9161E72AB734A0C5"/>
              </w:placeholder>
            </w:sdtPr>
            <w:sdtEndPr/>
            <w:sdtContent>
              <w:p w:rsidR="00DF1E47" w:rsidRPr="00B30432" w:rsidRDefault="006E0638" w:rsidP="009B02CF">
                <w:pPr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-</w:t>
                </w:r>
              </w:p>
            </w:sdtContent>
          </w:sdt>
        </w:tc>
      </w:tr>
    </w:tbl>
    <w:p w:rsidR="00DF1E47" w:rsidRPr="009B02CF" w:rsidRDefault="00DF1E47" w:rsidP="00DF1E47">
      <w:pPr>
        <w:rPr>
          <w:rFonts w:ascii="Arial" w:hAnsi="Arial" w:cs="Arial"/>
          <w:sz w:val="12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0"/>
        <w:gridCol w:w="1260"/>
        <w:gridCol w:w="1294"/>
      </w:tblGrid>
      <w:tr w:rsidR="00DF1E47" w:rsidRPr="00B30432" w:rsidTr="00104585"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F1E47" w:rsidRPr="00B30432" w:rsidRDefault="00DF1E47" w:rsidP="00D713D7">
            <w:pPr>
              <w:rPr>
                <w:rFonts w:ascii="Arial" w:hAnsi="Arial" w:cs="Arial"/>
                <w:sz w:val="6"/>
                <w:szCs w:val="6"/>
              </w:rPr>
            </w:pPr>
          </w:p>
          <w:p w:rsidR="00DF1E47" w:rsidRPr="00B30432" w:rsidRDefault="00DF1E47" w:rsidP="00D713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885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F1E47" w:rsidRPr="00B30432" w:rsidRDefault="00DF1E47" w:rsidP="00D713D7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DF1E47" w:rsidRPr="00B30432" w:rsidRDefault="009C529B" w:rsidP="00D713D7">
            <w:pPr>
              <w:rPr>
                <w:rFonts w:ascii="Arial" w:hAnsi="Arial" w:cs="Arial"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DANE IDENTYFI</w:t>
            </w:r>
            <w:r w:rsidR="00DF1E47" w:rsidRPr="00B30432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B3043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DF1E47" w:rsidRPr="00B30432">
              <w:rPr>
                <w:rFonts w:ascii="Arial" w:hAnsi="Arial" w:cs="Arial"/>
                <w:b/>
                <w:sz w:val="20"/>
                <w:szCs w:val="20"/>
              </w:rPr>
              <w:t>CYJNE PEŁNOMOCNIKA</w:t>
            </w:r>
          </w:p>
        </w:tc>
      </w:tr>
      <w:tr w:rsidR="00DF1E47" w:rsidRPr="00B30432" w:rsidTr="00104585">
        <w:tc>
          <w:tcPr>
            <w:tcW w:w="9322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713D7" w:rsidRDefault="00D713D7" w:rsidP="00D713D7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Imię i nazwisko</w:t>
            </w:r>
          </w:p>
          <w:sdt>
            <w:sdtPr>
              <w:rPr>
                <w:rFonts w:ascii="Arial" w:hAnsi="Arial" w:cs="Arial"/>
                <w:sz w:val="20"/>
                <w:szCs w:val="14"/>
              </w:rPr>
              <w:id w:val="-1749875873"/>
              <w:placeholder>
                <w:docPart w:val="E9E874AD652F4686A4E5221031D463C2"/>
              </w:placeholder>
            </w:sdtPr>
            <w:sdtEndPr/>
            <w:sdtContent>
              <w:p w:rsidR="00DF1E47" w:rsidRPr="001C5F82" w:rsidRDefault="00D713D7" w:rsidP="009B02CF">
                <w:pPr>
                  <w:spacing w:before="60" w:after="60"/>
                  <w:rPr>
                    <w:rFonts w:ascii="Arial" w:hAnsi="Arial" w:cs="Arial"/>
                    <w:sz w:val="20"/>
                    <w:szCs w:val="14"/>
                  </w:rPr>
                </w:pPr>
                <w:r>
                  <w:rPr>
                    <w:rFonts w:ascii="Arial" w:hAnsi="Arial" w:cs="Arial"/>
                    <w:sz w:val="20"/>
                    <w:szCs w:val="14"/>
                  </w:rPr>
                  <w:t>...............................................................................................................................................................</w:t>
                </w:r>
                <w:r w:rsidR="00D31BCE">
                  <w:rPr>
                    <w:rFonts w:ascii="Arial" w:hAnsi="Arial" w:cs="Arial"/>
                    <w:sz w:val="20"/>
                    <w:szCs w:val="14"/>
                  </w:rPr>
                  <w:t>..</w:t>
                </w:r>
                <w:r>
                  <w:rPr>
                    <w:rFonts w:ascii="Arial" w:hAnsi="Arial" w:cs="Arial"/>
                    <w:sz w:val="20"/>
                    <w:szCs w:val="14"/>
                  </w:rPr>
                  <w:t>..</w:t>
                </w:r>
              </w:p>
            </w:sdtContent>
          </w:sdt>
        </w:tc>
      </w:tr>
      <w:tr w:rsidR="00D713D7" w:rsidRPr="00D9043A" w:rsidTr="00104585">
        <w:tc>
          <w:tcPr>
            <w:tcW w:w="6768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D713D7" w:rsidRPr="00B30432" w:rsidRDefault="00D713D7" w:rsidP="000B21AC">
            <w:pPr>
              <w:rPr>
                <w:rFonts w:ascii="Arial" w:hAnsi="Arial" w:cs="Arial"/>
                <w:sz w:val="14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Miejscowość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28867243"/>
              <w:placeholder>
                <w:docPart w:val="BA02BC91FAEF44B9A763B331CFD5CB79"/>
              </w:placeholder>
            </w:sdtPr>
            <w:sdtEndPr/>
            <w:sdtContent>
              <w:p w:rsidR="00D713D7" w:rsidRPr="00D9043A" w:rsidRDefault="00D713D7" w:rsidP="009B02CF">
                <w:pPr>
                  <w:tabs>
                    <w:tab w:val="left" w:pos="3525"/>
                  </w:tabs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</w:t>
                </w:r>
              </w:p>
            </w:sdtContent>
          </w:sdt>
        </w:tc>
        <w:tc>
          <w:tcPr>
            <w:tcW w:w="2554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D713D7" w:rsidRPr="00D9043A" w:rsidRDefault="00D713D7" w:rsidP="000B21AC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Kod pocztowy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37200701"/>
              <w:placeholder>
                <w:docPart w:val="B3071666BAD64E2E923B3822A44C1484"/>
              </w:placeholder>
            </w:sdtPr>
            <w:sdtEndPr/>
            <w:sdtContent>
              <w:p w:rsidR="00D713D7" w:rsidRPr="00D9043A" w:rsidRDefault="00D713D7" w:rsidP="009B02CF">
                <w:pPr>
                  <w:tabs>
                    <w:tab w:val="left" w:pos="3525"/>
                  </w:tabs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....................</w:t>
                </w:r>
              </w:p>
            </w:sdtContent>
          </w:sdt>
        </w:tc>
      </w:tr>
      <w:tr w:rsidR="00D713D7" w:rsidRPr="00B30432" w:rsidTr="00104585">
        <w:tc>
          <w:tcPr>
            <w:tcW w:w="6768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713D7" w:rsidRPr="00B30432" w:rsidRDefault="00D713D7" w:rsidP="000B21AC">
            <w:pPr>
              <w:rPr>
                <w:rFonts w:ascii="Arial" w:hAnsi="Arial" w:cs="Arial"/>
                <w:sz w:val="14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 xml:space="preserve">Ulica 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66953815"/>
              <w:placeholder>
                <w:docPart w:val="94CD16F4BB144027AA311B1ECE40197A"/>
              </w:placeholder>
            </w:sdtPr>
            <w:sdtEndPr/>
            <w:sdtContent>
              <w:p w:rsidR="00D713D7" w:rsidRPr="00D9043A" w:rsidRDefault="00D713D7" w:rsidP="009B02CF">
                <w:pPr>
                  <w:tabs>
                    <w:tab w:val="left" w:pos="3525"/>
                  </w:tabs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</w:t>
                </w:r>
              </w:p>
            </w:sdtContent>
          </w:sdt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:rsidR="00D713D7" w:rsidRPr="00D9043A" w:rsidRDefault="00D713D7" w:rsidP="000B21AC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Nr domu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339517259"/>
              <w:placeholder>
                <w:docPart w:val="8B30B47694ED4F1F8A9AF8F46365EE0B"/>
              </w:placeholder>
            </w:sdtPr>
            <w:sdtEndPr/>
            <w:sdtContent>
              <w:p w:rsidR="00D713D7" w:rsidRPr="00D9043A" w:rsidRDefault="00D713D7" w:rsidP="009B02CF">
                <w:pPr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  <w:tc>
          <w:tcPr>
            <w:tcW w:w="129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713D7" w:rsidRPr="00D9043A" w:rsidRDefault="00D713D7" w:rsidP="000B21AC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Nr lokalu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928456022"/>
              <w:placeholder>
                <w:docPart w:val="8E9213219239434C891BD4DA86E937F1"/>
              </w:placeholder>
            </w:sdtPr>
            <w:sdtEndPr/>
            <w:sdtContent>
              <w:p w:rsidR="00D713D7" w:rsidRPr="00B30432" w:rsidRDefault="00D713D7" w:rsidP="009B02CF">
                <w:pPr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</w:tbl>
    <w:p w:rsidR="006D51AD" w:rsidRPr="009476B6" w:rsidRDefault="006D51AD" w:rsidP="00587946">
      <w:pPr>
        <w:rPr>
          <w:rFonts w:ascii="Arial" w:hAnsi="Arial" w:cs="Arial"/>
          <w:sz w:val="12"/>
          <w:szCs w:val="20"/>
        </w:rPr>
      </w:pPr>
    </w:p>
    <w:p w:rsidR="00DF1E47" w:rsidRPr="00A65FDE" w:rsidRDefault="00DF1E47" w:rsidP="00587946">
      <w:pPr>
        <w:pStyle w:val="Tekstpodstawowy"/>
        <w:rPr>
          <w:rFonts w:ascii="Arial" w:hAnsi="Arial" w:cs="Arial"/>
        </w:rPr>
      </w:pPr>
      <w:r w:rsidRPr="00A65FDE">
        <w:rPr>
          <w:rFonts w:ascii="Arial" w:hAnsi="Arial" w:cs="Arial"/>
        </w:rPr>
        <w:t>Na podstawie art. 30</w:t>
      </w:r>
      <w:r w:rsidR="00587946" w:rsidRPr="00A65FDE">
        <w:rPr>
          <w:rFonts w:ascii="Arial" w:hAnsi="Arial" w:cs="Arial"/>
        </w:rPr>
        <w:t xml:space="preserve"> ust. 1</w:t>
      </w:r>
      <w:r w:rsidR="00576E25">
        <w:rPr>
          <w:rFonts w:ascii="Arial" w:hAnsi="Arial" w:cs="Arial"/>
        </w:rPr>
        <w:t xml:space="preserve">, art. 31 ust. 2 </w:t>
      </w:r>
      <w:r w:rsidR="00EE3D49" w:rsidRPr="00A65FDE">
        <w:rPr>
          <w:rFonts w:ascii="Arial" w:hAnsi="Arial" w:cs="Arial"/>
        </w:rPr>
        <w:t xml:space="preserve">lub </w:t>
      </w:r>
      <w:r w:rsidR="00A047DB" w:rsidRPr="00A65FDE">
        <w:rPr>
          <w:rFonts w:ascii="Arial" w:hAnsi="Arial" w:cs="Arial"/>
        </w:rPr>
        <w:t xml:space="preserve">art. </w:t>
      </w:r>
      <w:r w:rsidR="009D142F" w:rsidRPr="00A65FDE">
        <w:rPr>
          <w:rFonts w:ascii="Arial" w:hAnsi="Arial" w:cs="Arial"/>
        </w:rPr>
        <w:t>71</w:t>
      </w:r>
      <w:r w:rsidRPr="00A65FDE">
        <w:rPr>
          <w:rFonts w:ascii="Arial" w:hAnsi="Arial" w:cs="Arial"/>
        </w:rPr>
        <w:t xml:space="preserve"> </w:t>
      </w:r>
      <w:r w:rsidR="00587946" w:rsidRPr="00A65FDE">
        <w:rPr>
          <w:rFonts w:ascii="Arial" w:hAnsi="Arial" w:cs="Arial"/>
        </w:rPr>
        <w:t xml:space="preserve">ust. 2 </w:t>
      </w:r>
      <w:r w:rsidRPr="00A65FDE">
        <w:rPr>
          <w:rFonts w:ascii="Arial" w:hAnsi="Arial" w:cs="Arial"/>
        </w:rPr>
        <w:t xml:space="preserve">ustawy z dnia 7 lipca 1994 r. Prawo budowlane </w:t>
      </w:r>
      <w:r w:rsidR="00421768" w:rsidRPr="00A65FDE">
        <w:rPr>
          <w:rFonts w:ascii="Arial" w:hAnsi="Arial" w:cs="Arial"/>
        </w:rPr>
        <w:t>(</w:t>
      </w:r>
      <w:r w:rsidR="00A047DB" w:rsidRPr="00A65FDE">
        <w:rPr>
          <w:rFonts w:ascii="Arial" w:hAnsi="Arial" w:cs="Arial"/>
        </w:rPr>
        <w:t>Dz.U.201</w:t>
      </w:r>
      <w:r w:rsidR="000227B2">
        <w:rPr>
          <w:rFonts w:ascii="Arial" w:hAnsi="Arial" w:cs="Arial"/>
        </w:rPr>
        <w:t>7.1332</w:t>
      </w:r>
      <w:r w:rsidR="00A047DB" w:rsidRPr="00A65FDE">
        <w:rPr>
          <w:rFonts w:ascii="Arial" w:hAnsi="Arial" w:cs="Arial"/>
        </w:rPr>
        <w:t xml:space="preserve"> z późn. zm.)</w:t>
      </w:r>
    </w:p>
    <w:p w:rsidR="00DF1E47" w:rsidRPr="00936D41" w:rsidRDefault="00DF1E47" w:rsidP="00587946">
      <w:pPr>
        <w:rPr>
          <w:rFonts w:ascii="Arial" w:hAnsi="Arial" w:cs="Arial"/>
          <w:sz w:val="20"/>
          <w:szCs w:val="20"/>
        </w:rPr>
      </w:pPr>
    </w:p>
    <w:p w:rsidR="00DF1E47" w:rsidRPr="00A65FDE" w:rsidRDefault="00DF1E47" w:rsidP="00587946">
      <w:pPr>
        <w:jc w:val="center"/>
        <w:rPr>
          <w:rFonts w:ascii="Arial" w:hAnsi="Arial" w:cs="Arial"/>
          <w:b/>
          <w:sz w:val="20"/>
          <w:szCs w:val="20"/>
        </w:rPr>
      </w:pPr>
      <w:r w:rsidRPr="00A65FDE">
        <w:rPr>
          <w:rFonts w:ascii="Arial" w:hAnsi="Arial" w:cs="Arial"/>
          <w:b/>
          <w:sz w:val="20"/>
          <w:szCs w:val="20"/>
        </w:rPr>
        <w:t xml:space="preserve">ZGŁASZAM ZAMIAR PRZYSTĄPIENIA DO ROBÓT NIE WYMAGAJĄCYCH </w:t>
      </w:r>
    </w:p>
    <w:p w:rsidR="00DF1E47" w:rsidRPr="00A65FDE" w:rsidRDefault="00DF1E47" w:rsidP="00587946">
      <w:pPr>
        <w:jc w:val="center"/>
        <w:rPr>
          <w:rFonts w:ascii="Arial" w:hAnsi="Arial" w:cs="Arial"/>
          <w:b/>
          <w:sz w:val="20"/>
          <w:szCs w:val="20"/>
        </w:rPr>
      </w:pPr>
      <w:r w:rsidRPr="00A65FDE">
        <w:rPr>
          <w:rFonts w:ascii="Arial" w:hAnsi="Arial" w:cs="Arial"/>
          <w:b/>
          <w:sz w:val="20"/>
          <w:szCs w:val="20"/>
        </w:rPr>
        <w:t>POZWOLENIA NA BUDOWĘ</w:t>
      </w:r>
    </w:p>
    <w:p w:rsidR="00DF1E47" w:rsidRPr="009476B6" w:rsidRDefault="00DF1E47" w:rsidP="00587946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60"/>
        <w:gridCol w:w="3969"/>
      </w:tblGrid>
      <w:tr w:rsidR="0046326A" w:rsidRPr="00A9443D" w:rsidTr="00A9443D">
        <w:tc>
          <w:tcPr>
            <w:tcW w:w="5160" w:type="dxa"/>
            <w:shd w:val="clear" w:color="auto" w:fill="auto"/>
          </w:tcPr>
          <w:p w:rsidR="0046326A" w:rsidRPr="00A9443D" w:rsidRDefault="0046326A" w:rsidP="00A9443D">
            <w:pPr>
              <w:ind w:left="-142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443D">
              <w:rPr>
                <w:rFonts w:ascii="Arial" w:hAnsi="Arial" w:cs="Arial"/>
                <w:b/>
                <w:sz w:val="20"/>
                <w:szCs w:val="20"/>
              </w:rPr>
              <w:t>przewidywany termin rozpoczęcia robót budowlanych</w:t>
            </w:r>
          </w:p>
          <w:p w:rsidR="0046326A" w:rsidRPr="00A9443D" w:rsidRDefault="0046326A" w:rsidP="00A9443D">
            <w:pPr>
              <w:ind w:left="-142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443D">
              <w:rPr>
                <w:rFonts w:ascii="Arial" w:hAnsi="Arial" w:cs="Arial"/>
                <w:b/>
                <w:sz w:val="20"/>
                <w:szCs w:val="20"/>
              </w:rPr>
              <w:t>lub dokonania zmiany sposobu użytkowania: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6326A" w:rsidRPr="00A9443D" w:rsidRDefault="00BF3AF3" w:rsidP="00846F58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46961145"/>
                <w:placeholder>
                  <w:docPart w:val="DefaultPlaceholder_1082065160"/>
                </w:placeholder>
                <w:date w:fullDate="2018-09-03T00:00:00Z">
                  <w:dateFormat w:val="yyyy-MM-dd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1C46C8">
                  <w:rPr>
                    <w:rFonts w:ascii="Arial" w:hAnsi="Arial" w:cs="Arial"/>
                    <w:b/>
                    <w:sz w:val="20"/>
                    <w:szCs w:val="20"/>
                  </w:rPr>
                  <w:t>2018-09-03</w:t>
                </w:r>
              </w:sdtContent>
            </w:sdt>
            <w:r w:rsidR="00D904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6326A" w:rsidRPr="00A9443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</w:tr>
    </w:tbl>
    <w:p w:rsidR="000B5EE8" w:rsidRPr="00936D41" w:rsidRDefault="000B5EE8" w:rsidP="00DF1E47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483"/>
        <w:gridCol w:w="2552"/>
        <w:gridCol w:w="2407"/>
        <w:gridCol w:w="1260"/>
        <w:gridCol w:w="1184"/>
      </w:tblGrid>
      <w:tr w:rsidR="000B5EE8" w:rsidRPr="00B30432" w:rsidTr="00104585"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B5EE8" w:rsidRPr="00B30432" w:rsidRDefault="000B5EE8" w:rsidP="00D713D7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0B5EE8" w:rsidRPr="00B30432" w:rsidRDefault="000B5EE8" w:rsidP="00D713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8886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B5EE8" w:rsidRPr="00B30432" w:rsidRDefault="000B5EE8" w:rsidP="00D713D7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0B5EE8" w:rsidRPr="00B30432" w:rsidRDefault="009C529B" w:rsidP="00D713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DANE IDENTYFI</w:t>
            </w:r>
            <w:r w:rsidR="000B5EE8" w:rsidRPr="00B30432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B3043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B5EE8" w:rsidRPr="00B30432">
              <w:rPr>
                <w:rFonts w:ascii="Arial" w:hAnsi="Arial" w:cs="Arial"/>
                <w:b/>
                <w:sz w:val="20"/>
                <w:szCs w:val="20"/>
              </w:rPr>
              <w:t>CYJNE ZAMIERZENIA BUDOWLANEGO</w:t>
            </w:r>
            <w:r w:rsidR="0058794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</w:tr>
      <w:tr w:rsidR="0029699F" w:rsidRPr="00B30432" w:rsidTr="00104585">
        <w:trPr>
          <w:trHeight w:val="1418"/>
        </w:trPr>
        <w:tc>
          <w:tcPr>
            <w:tcW w:w="9354" w:type="dxa"/>
            <w:gridSpan w:val="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9699F" w:rsidRDefault="0029699F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29699F">
              <w:rPr>
                <w:rFonts w:ascii="Arial" w:hAnsi="Arial" w:cs="Arial"/>
                <w:sz w:val="16"/>
                <w:szCs w:val="14"/>
              </w:rPr>
              <w:t>Rodzaj budowy lub robót budowlanych, zgodnie z art. 29 ust. 1 i 2 ustawy z dnia 7 lipca 1994r. Prawo budowlane</w:t>
            </w:r>
          </w:p>
          <w:sdt>
            <w:sdtPr>
              <w:rPr>
                <w:rFonts w:ascii="Arial" w:hAnsi="Arial" w:cs="Arial"/>
                <w:sz w:val="20"/>
                <w:szCs w:val="14"/>
              </w:rPr>
              <w:id w:val="-414937706"/>
              <w:placeholder>
                <w:docPart w:val="DefaultPlaceholder_1082065158"/>
              </w:placeholder>
            </w:sdtPr>
            <w:sdtEndPr/>
            <w:sdtContent>
              <w:p w:rsidR="0029699F" w:rsidRPr="001C5F82" w:rsidRDefault="006E0638" w:rsidP="006E0638">
                <w:pPr>
                  <w:spacing w:before="60" w:after="60"/>
                  <w:rPr>
                    <w:rFonts w:ascii="Arial" w:hAnsi="Arial" w:cs="Arial"/>
                    <w:sz w:val="20"/>
                    <w:szCs w:val="14"/>
                  </w:rPr>
                </w:pPr>
                <w:r>
                  <w:t>BUDOWA SIŁOWNII PLENEROWEJ, UTWARDZENIE POWIERZCHNI GRUNTU</w:t>
                </w:r>
              </w:p>
            </w:sdtContent>
          </w:sdt>
        </w:tc>
      </w:tr>
      <w:tr w:rsidR="005B63E8" w:rsidRPr="00B30432" w:rsidTr="00104585">
        <w:tc>
          <w:tcPr>
            <w:tcW w:w="1951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1C5F82" w:rsidRPr="00B30432" w:rsidRDefault="001C5F82" w:rsidP="001C5F82">
            <w:pPr>
              <w:rPr>
                <w:rFonts w:ascii="Arial" w:hAnsi="Arial" w:cs="Arial"/>
                <w:sz w:val="14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Miejscowość</w:t>
            </w:r>
          </w:p>
          <w:p w:rsidR="005B63E8" w:rsidRPr="00D9043A" w:rsidRDefault="005B63E8" w:rsidP="001C5F8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Świętochłowic</w:t>
            </w:r>
            <w:r w:rsidR="00D9043A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5B63E8" w:rsidRPr="00D9043A" w:rsidRDefault="005B63E8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Ulica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073818445"/>
              <w:placeholder>
                <w:docPart w:val="8BC71F896A32456FA30A54C9D043A1E3"/>
              </w:placeholder>
            </w:sdtPr>
            <w:sdtEndPr/>
            <w:sdtContent>
              <w:p w:rsidR="00D34BC3" w:rsidRPr="00B30432" w:rsidRDefault="006829CD" w:rsidP="009B02CF">
                <w:pPr>
                  <w:tabs>
                    <w:tab w:val="left" w:pos="3525"/>
                  </w:tabs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GRANITOWA</w:t>
                </w:r>
              </w:p>
            </w:sdtContent>
          </w:sdt>
        </w:tc>
        <w:tc>
          <w:tcPr>
            <w:tcW w:w="1260" w:type="dxa"/>
            <w:shd w:val="clear" w:color="auto" w:fill="auto"/>
          </w:tcPr>
          <w:p w:rsidR="005B63E8" w:rsidRPr="00D9043A" w:rsidRDefault="005B63E8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Nr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-1183039539"/>
              <w:placeholder>
                <w:docPart w:val="DefaultPlaceholder_1082065158"/>
              </w:placeholder>
            </w:sdtPr>
            <w:sdtEndPr/>
            <w:sdtContent>
              <w:p w:rsidR="00D34BC3" w:rsidRPr="00B30432" w:rsidRDefault="006E0638" w:rsidP="009B02CF">
                <w:pPr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-</w:t>
                </w:r>
              </w:p>
            </w:sdtContent>
          </w:sdt>
        </w:tc>
        <w:tc>
          <w:tcPr>
            <w:tcW w:w="1184" w:type="dxa"/>
            <w:tcBorders>
              <w:right w:val="double" w:sz="4" w:space="0" w:color="auto"/>
            </w:tcBorders>
            <w:shd w:val="clear" w:color="auto" w:fill="auto"/>
          </w:tcPr>
          <w:p w:rsidR="005B63E8" w:rsidRPr="00D9043A" w:rsidRDefault="005B63E8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Nr lokalu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1228498457"/>
              <w:placeholder>
                <w:docPart w:val="102A83773589410EB0FCF1052DA2327F"/>
              </w:placeholder>
            </w:sdtPr>
            <w:sdtEndPr/>
            <w:sdtContent>
              <w:p w:rsidR="00D34BC3" w:rsidRPr="00B30432" w:rsidRDefault="006E0638" w:rsidP="009B02CF">
                <w:pPr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-</w:t>
                </w:r>
              </w:p>
            </w:sdtContent>
          </w:sdt>
        </w:tc>
      </w:tr>
      <w:tr w:rsidR="005B63E8" w:rsidRPr="00B30432" w:rsidTr="00104585">
        <w:tc>
          <w:tcPr>
            <w:tcW w:w="1951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B63E8" w:rsidRPr="00D9043A" w:rsidRDefault="006C6D05" w:rsidP="001C5F82">
            <w:pPr>
              <w:rPr>
                <w:rFonts w:ascii="Arial" w:hAnsi="Arial" w:cs="Arial"/>
                <w:sz w:val="22"/>
                <w:szCs w:val="20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Jednostka ewidencyjna</w:t>
            </w:r>
          </w:p>
          <w:p w:rsidR="005B63E8" w:rsidRPr="00B30432" w:rsidRDefault="006C6D05" w:rsidP="001C5F8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247601_1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auto"/>
          </w:tcPr>
          <w:p w:rsidR="005B63E8" w:rsidRPr="00D9043A" w:rsidRDefault="006C6D05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Obręb ewidencyjny</w:t>
            </w:r>
          </w:p>
          <w:p w:rsidR="00D34BC3" w:rsidRPr="00B30432" w:rsidRDefault="00BF3AF3" w:rsidP="009B02C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567717045"/>
                <w:placeholder>
                  <w:docPart w:val="1EE10E420FE945579F8847186FC3D437"/>
                </w:placeholder>
                <w:dropDownList>
                  <w:listItem w:displayText="...................." w:value="...................."/>
                  <w:listItem w:displayText="0001 Chropaczów" w:value="0001 Chropaczów"/>
                  <w:listItem w:displayText="0002 Lipiny" w:value="0002 Lipiny"/>
                  <w:listItem w:displayText="0003 Świętochłowice" w:value="0003 Świętochłowice"/>
                </w:dropDownList>
              </w:sdtPr>
              <w:sdtEndPr/>
              <w:sdtContent>
                <w:r w:rsidR="006829CD">
                  <w:rPr>
                    <w:rFonts w:ascii="Arial" w:hAnsi="Arial" w:cs="Arial"/>
                    <w:sz w:val="20"/>
                  </w:rPr>
                  <w:t>0003 Świętochłowice</w:t>
                </w:r>
              </w:sdtContent>
            </w:sdt>
            <w:r w:rsidR="00D9043A" w:rsidRPr="00A12804">
              <w:rPr>
                <w:rStyle w:val="NagwekZnak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01EF6" w:rsidRPr="00A1280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4851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B63E8" w:rsidRPr="00D9043A" w:rsidRDefault="006C6D05" w:rsidP="00D713D7">
            <w:pPr>
              <w:rPr>
                <w:rFonts w:ascii="Arial" w:hAnsi="Arial" w:cs="Arial"/>
                <w:sz w:val="16"/>
                <w:szCs w:val="14"/>
              </w:rPr>
            </w:pPr>
            <w:r w:rsidRPr="00D9043A">
              <w:rPr>
                <w:rFonts w:ascii="Arial" w:hAnsi="Arial" w:cs="Arial"/>
                <w:sz w:val="16"/>
                <w:szCs w:val="14"/>
              </w:rPr>
              <w:t>Nr działki ewidencyjnej</w:t>
            </w:r>
          </w:p>
          <w:sdt>
            <w:sdtPr>
              <w:rPr>
                <w:rFonts w:ascii="Arial" w:hAnsi="Arial" w:cs="Arial"/>
                <w:sz w:val="20"/>
                <w:szCs w:val="20"/>
              </w:rPr>
              <w:id w:val="4176788"/>
              <w:placeholder>
                <w:docPart w:val="DefaultPlaceholder_1082065158"/>
              </w:placeholder>
            </w:sdtPr>
            <w:sdtEndPr/>
            <w:sdtContent>
              <w:p w:rsidR="00D34BC3" w:rsidRPr="00B30432" w:rsidRDefault="006829CD" w:rsidP="009B02CF">
                <w:pPr>
                  <w:tabs>
                    <w:tab w:val="left" w:pos="3525"/>
                  </w:tabs>
                  <w:spacing w:before="60" w:after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4007/4</w:t>
                </w:r>
              </w:p>
            </w:sdtContent>
          </w:sdt>
        </w:tc>
      </w:tr>
    </w:tbl>
    <w:p w:rsidR="009B02CF" w:rsidRDefault="009B02CF" w:rsidP="00B50207">
      <w:pPr>
        <w:rPr>
          <w:rFonts w:ascii="Arial" w:hAnsi="Arial" w:cs="Arial"/>
          <w:sz w:val="12"/>
          <w:szCs w:val="12"/>
        </w:rPr>
      </w:pPr>
    </w:p>
    <w:p w:rsidR="009B02CF" w:rsidRDefault="009B02CF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:rsidR="0003078C" w:rsidRPr="009476B6" w:rsidRDefault="0003078C" w:rsidP="00B50207">
      <w:pPr>
        <w:rPr>
          <w:rFonts w:ascii="Arial" w:hAnsi="Arial" w:cs="Arial"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7554"/>
        <w:gridCol w:w="1294"/>
      </w:tblGrid>
      <w:tr w:rsidR="00BA3DE6" w:rsidRPr="00B30432" w:rsidTr="00104585">
        <w:tc>
          <w:tcPr>
            <w:tcW w:w="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A3DE6" w:rsidRPr="00B30432" w:rsidRDefault="00BA3DE6" w:rsidP="00E03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75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A3DE6" w:rsidRPr="00B30432" w:rsidRDefault="00BA3DE6" w:rsidP="00E033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DO ZGŁOSZENIA DOŁĄCZAM:</w:t>
            </w:r>
            <w:r w:rsidR="0058794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"/>
            </w:r>
          </w:p>
        </w:tc>
        <w:tc>
          <w:tcPr>
            <w:tcW w:w="1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A3DE6" w:rsidRPr="00B30432" w:rsidRDefault="00BA3DE6" w:rsidP="00E03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Ilość:</w:t>
            </w:r>
          </w:p>
        </w:tc>
      </w:tr>
      <w:tr w:rsidR="00936D41" w:rsidRPr="00B30432" w:rsidTr="007D4A7A">
        <w:trPr>
          <w:trHeight w:val="365"/>
        </w:trPr>
        <w:tc>
          <w:tcPr>
            <w:tcW w:w="47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936D41" w:rsidRPr="00B30432" w:rsidRDefault="00936D41" w:rsidP="00E03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554" w:type="dxa"/>
            <w:vMerge w:val="restart"/>
            <w:shd w:val="clear" w:color="auto" w:fill="auto"/>
          </w:tcPr>
          <w:p w:rsidR="00936D41" w:rsidRPr="00B30432" w:rsidRDefault="00936D41" w:rsidP="007D4A7A">
            <w:pPr>
              <w:rPr>
                <w:rFonts w:ascii="Arial" w:hAnsi="Arial" w:cs="Arial"/>
                <w:sz w:val="20"/>
                <w:szCs w:val="20"/>
              </w:rPr>
            </w:pPr>
            <w:r w:rsidRPr="00B30432">
              <w:rPr>
                <w:rFonts w:ascii="Arial" w:hAnsi="Arial" w:cs="Arial"/>
                <w:sz w:val="20"/>
                <w:szCs w:val="20"/>
              </w:rPr>
              <w:t>Opracowanie zawierające:</w:t>
            </w:r>
          </w:p>
          <w:p w:rsidR="00936D41" w:rsidRPr="00B30432" w:rsidRDefault="00936D41" w:rsidP="007D4A7A">
            <w:pPr>
              <w:numPr>
                <w:ilvl w:val="0"/>
                <w:numId w:val="1"/>
              </w:numPr>
              <w:tabs>
                <w:tab w:val="clear" w:pos="720"/>
                <w:tab w:val="num" w:pos="377"/>
              </w:tabs>
              <w:ind w:left="377" w:hanging="284"/>
              <w:rPr>
                <w:rFonts w:ascii="Arial" w:hAnsi="Arial" w:cs="Arial"/>
                <w:sz w:val="20"/>
                <w:szCs w:val="20"/>
              </w:rPr>
            </w:pPr>
            <w:r w:rsidRPr="00B30432">
              <w:rPr>
                <w:rFonts w:ascii="Arial" w:eastAsia="Arial Unicode MS" w:hAnsi="Arial" w:cs="Arial"/>
                <w:sz w:val="20"/>
                <w:szCs w:val="20"/>
              </w:rPr>
              <w:t>opis określający rodzaj, zakres i sposób wykonywania robót,</w:t>
            </w:r>
          </w:p>
          <w:p w:rsidR="00936D41" w:rsidRPr="00B30432" w:rsidRDefault="00936D41" w:rsidP="007D4A7A">
            <w:pPr>
              <w:numPr>
                <w:ilvl w:val="0"/>
                <w:numId w:val="1"/>
              </w:numPr>
              <w:tabs>
                <w:tab w:val="clear" w:pos="720"/>
                <w:tab w:val="num" w:pos="377"/>
              </w:tabs>
              <w:ind w:left="377" w:hanging="284"/>
              <w:rPr>
                <w:rFonts w:ascii="Arial" w:hAnsi="Arial" w:cs="Arial"/>
                <w:sz w:val="20"/>
                <w:szCs w:val="20"/>
              </w:rPr>
            </w:pPr>
            <w:r w:rsidRPr="00B30432">
              <w:rPr>
                <w:rFonts w:ascii="Arial" w:hAnsi="Arial" w:cs="Arial"/>
                <w:sz w:val="20"/>
                <w:szCs w:val="20"/>
              </w:rPr>
              <w:t>szkice i rysunki,</w:t>
            </w:r>
          </w:p>
          <w:p w:rsidR="00936D41" w:rsidRPr="00B30432" w:rsidRDefault="00936D41" w:rsidP="007D4A7A">
            <w:pPr>
              <w:numPr>
                <w:ilvl w:val="0"/>
                <w:numId w:val="1"/>
              </w:numPr>
              <w:tabs>
                <w:tab w:val="clear" w:pos="720"/>
                <w:tab w:val="num" w:pos="377"/>
              </w:tabs>
              <w:ind w:left="377" w:hanging="284"/>
              <w:rPr>
                <w:rFonts w:ascii="Arial" w:hAnsi="Arial" w:cs="Arial"/>
                <w:sz w:val="20"/>
                <w:szCs w:val="20"/>
              </w:rPr>
            </w:pPr>
            <w:r w:rsidRPr="00B30432">
              <w:rPr>
                <w:rFonts w:ascii="Arial" w:hAnsi="Arial" w:cs="Arial"/>
                <w:sz w:val="20"/>
                <w:szCs w:val="20"/>
              </w:rPr>
              <w:t>pozwolenia wymagane odrębnymi przepisami,</w:t>
            </w:r>
          </w:p>
        </w:tc>
        <w:tc>
          <w:tcPr>
            <w:tcW w:w="129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660199667"/>
              <w:placeholder>
                <w:docPart w:val="5099D27BD05A4F7FAD44507942807FE2"/>
              </w:placeholder>
            </w:sdtPr>
            <w:sdtEndPr/>
            <w:sdtContent>
              <w:p w:rsidR="00936D41" w:rsidRPr="00936D41" w:rsidRDefault="006E0638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2</w:t>
                </w:r>
              </w:p>
            </w:sdtContent>
          </w:sdt>
        </w:tc>
      </w:tr>
      <w:tr w:rsidR="00936D41" w:rsidRPr="00B30432" w:rsidTr="007D4A7A">
        <w:trPr>
          <w:trHeight w:val="365"/>
        </w:trPr>
        <w:tc>
          <w:tcPr>
            <w:tcW w:w="47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36D41" w:rsidRPr="00B30432" w:rsidRDefault="00936D41" w:rsidP="00E03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54" w:type="dxa"/>
            <w:vMerge/>
            <w:shd w:val="clear" w:color="auto" w:fill="auto"/>
          </w:tcPr>
          <w:p w:rsidR="00936D41" w:rsidRPr="00B30432" w:rsidRDefault="00936D41" w:rsidP="007D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1768044549"/>
              <w:placeholder>
                <w:docPart w:val="2A790268D99049BBA660F04F9B9C67F9"/>
              </w:placeholder>
            </w:sdtPr>
            <w:sdtEndPr/>
            <w:sdtContent>
              <w:p w:rsidR="00936D41" w:rsidRDefault="00936D41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  <w:tr w:rsidR="00936D41" w:rsidRPr="00B30432" w:rsidTr="007D4A7A">
        <w:trPr>
          <w:trHeight w:val="365"/>
        </w:trPr>
        <w:tc>
          <w:tcPr>
            <w:tcW w:w="47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36D41" w:rsidRPr="00B30432" w:rsidRDefault="00936D41" w:rsidP="00E03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54" w:type="dxa"/>
            <w:vMerge/>
            <w:shd w:val="clear" w:color="auto" w:fill="auto"/>
          </w:tcPr>
          <w:p w:rsidR="00936D41" w:rsidRPr="00B30432" w:rsidRDefault="00936D41" w:rsidP="007D4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1763984287"/>
              <w:placeholder>
                <w:docPart w:val="EEA231944A274985B9AA3FB0269CA776"/>
              </w:placeholder>
            </w:sdtPr>
            <w:sdtEndPr/>
            <w:sdtContent>
              <w:p w:rsidR="00936D41" w:rsidRDefault="00936D41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  <w:tr w:rsidR="00E0331A" w:rsidRPr="00B30432" w:rsidTr="007D4A7A">
        <w:tc>
          <w:tcPr>
            <w:tcW w:w="474" w:type="dxa"/>
            <w:tcBorders>
              <w:left w:val="double" w:sz="4" w:space="0" w:color="auto"/>
            </w:tcBorders>
            <w:shd w:val="clear" w:color="auto" w:fill="auto"/>
          </w:tcPr>
          <w:p w:rsidR="00E0331A" w:rsidRPr="00B30432" w:rsidRDefault="00E0331A" w:rsidP="00BA5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E0331A" w:rsidRDefault="00E0331A" w:rsidP="007D4A7A">
            <w:pPr>
              <w:rPr>
                <w:rFonts w:ascii="Arial" w:hAnsi="Arial" w:cs="Arial"/>
                <w:sz w:val="20"/>
                <w:szCs w:val="20"/>
              </w:rPr>
            </w:pPr>
            <w:r w:rsidRPr="00B30432">
              <w:rPr>
                <w:rFonts w:ascii="Arial" w:hAnsi="Arial" w:cs="Arial"/>
                <w:sz w:val="20"/>
                <w:szCs w:val="20"/>
              </w:rPr>
              <w:t>oświadczenie o posiadaniu prawa do dysponowania nieruchomością na cele budowlane,</w:t>
            </w:r>
          </w:p>
        </w:tc>
        <w:tc>
          <w:tcPr>
            <w:tcW w:w="12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836425550"/>
              <w:placeholder>
                <w:docPart w:val="83282441339D4EB48E1221BCC4DA1CE6"/>
              </w:placeholder>
            </w:sdtPr>
            <w:sdtEndPr/>
            <w:sdtContent>
              <w:p w:rsidR="00E0331A" w:rsidRPr="006E0638" w:rsidRDefault="006E0638" w:rsidP="006E0638">
                <w:pPr>
                  <w:spacing w:before="60"/>
                  <w:jc w:val="center"/>
                  <w:rPr>
                    <w:rFonts w:ascii="Arial" w:hAnsi="Arial" w:cs="Arial"/>
                  </w:rPr>
                </w:pPr>
                <w:r>
                  <w:t>1</w:t>
                </w:r>
              </w:p>
            </w:sdtContent>
          </w:sdt>
        </w:tc>
      </w:tr>
      <w:tr w:rsidR="00E0331A" w:rsidRPr="00B30432" w:rsidTr="007D4A7A">
        <w:tc>
          <w:tcPr>
            <w:tcW w:w="474" w:type="dxa"/>
            <w:tcBorders>
              <w:left w:val="double" w:sz="4" w:space="0" w:color="auto"/>
            </w:tcBorders>
            <w:shd w:val="clear" w:color="auto" w:fill="auto"/>
          </w:tcPr>
          <w:p w:rsidR="00E0331A" w:rsidRPr="00B30432" w:rsidRDefault="00E0331A" w:rsidP="00BA5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E0331A" w:rsidRPr="00B30432" w:rsidRDefault="00E0331A" w:rsidP="007D4A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sz w:val="20"/>
                <w:szCs w:val="20"/>
              </w:rPr>
              <w:t>upoważnienie udzielone osobie działającej w imieniu inwestora,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1076048086"/>
              <w:placeholder>
                <w:docPart w:val="4CAFBF26CE7A411794CD7ADD0D227738"/>
              </w:placeholder>
            </w:sdtPr>
            <w:sdtEndPr/>
            <w:sdtContent>
              <w:p w:rsidR="00E0331A" w:rsidRPr="00936D41" w:rsidRDefault="00936D41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  <w:tr w:rsidR="00E0331A" w:rsidRPr="00B30432" w:rsidTr="007D4A7A">
        <w:tc>
          <w:tcPr>
            <w:tcW w:w="474" w:type="dxa"/>
            <w:tcBorders>
              <w:left w:val="double" w:sz="4" w:space="0" w:color="auto"/>
            </w:tcBorders>
            <w:shd w:val="clear" w:color="auto" w:fill="auto"/>
          </w:tcPr>
          <w:p w:rsidR="00E0331A" w:rsidRPr="00B30432" w:rsidRDefault="00E0331A" w:rsidP="00BA5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E0331A" w:rsidRPr="00B30432" w:rsidRDefault="00E0331A" w:rsidP="007D4A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zagospodarowania terenu </w:t>
            </w:r>
            <w:r w:rsidRPr="00B30432">
              <w:rPr>
                <w:rFonts w:ascii="Arial" w:hAnsi="Arial" w:cs="Arial"/>
                <w:sz w:val="20"/>
                <w:szCs w:val="20"/>
              </w:rPr>
              <w:t>wykonany przez uprawnionego projektanta</w:t>
            </w:r>
          </w:p>
        </w:tc>
        <w:tc>
          <w:tcPr>
            <w:tcW w:w="12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791740266"/>
              <w:placeholder>
                <w:docPart w:val="33669FCDDA6C43C199F42ED0B5220FAE"/>
              </w:placeholder>
            </w:sdtPr>
            <w:sdtEndPr/>
            <w:sdtContent>
              <w:p w:rsidR="00E0331A" w:rsidRPr="00936D41" w:rsidRDefault="006E0638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t>2</w:t>
                </w:r>
              </w:p>
            </w:sdtContent>
          </w:sdt>
        </w:tc>
      </w:tr>
      <w:tr w:rsidR="00E0331A" w:rsidRPr="00B30432" w:rsidTr="007D4A7A">
        <w:tc>
          <w:tcPr>
            <w:tcW w:w="474" w:type="dxa"/>
            <w:tcBorders>
              <w:left w:val="double" w:sz="4" w:space="0" w:color="auto"/>
            </w:tcBorders>
            <w:shd w:val="clear" w:color="auto" w:fill="auto"/>
          </w:tcPr>
          <w:p w:rsidR="00E0331A" w:rsidRPr="00B30432" w:rsidRDefault="00E0331A" w:rsidP="00BA5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E0331A" w:rsidRPr="00B30432" w:rsidRDefault="00E0331A" w:rsidP="007D4A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eastAsia="Arial Unicode MS" w:hAnsi="Arial" w:cs="Arial"/>
                <w:sz w:val="20"/>
                <w:szCs w:val="20"/>
              </w:rPr>
              <w:t>wykaz działek w przypadku inwestycji liniowej</w:t>
            </w:r>
          </w:p>
        </w:tc>
        <w:tc>
          <w:tcPr>
            <w:tcW w:w="12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2116516446"/>
              <w:placeholder>
                <w:docPart w:val="E9E7BCA95C9B43D285200DA20E34D7F2"/>
              </w:placeholder>
            </w:sdtPr>
            <w:sdtEndPr/>
            <w:sdtContent>
              <w:p w:rsidR="00E0331A" w:rsidRPr="00936D41" w:rsidRDefault="00936D41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  <w:tr w:rsidR="00E0331A" w:rsidRPr="00B30432" w:rsidTr="007D4A7A">
        <w:tc>
          <w:tcPr>
            <w:tcW w:w="474" w:type="dxa"/>
            <w:tcBorders>
              <w:left w:val="double" w:sz="4" w:space="0" w:color="auto"/>
            </w:tcBorders>
            <w:shd w:val="clear" w:color="auto" w:fill="auto"/>
          </w:tcPr>
          <w:p w:rsidR="00E0331A" w:rsidRPr="00B30432" w:rsidRDefault="00E0331A" w:rsidP="00BA5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E0331A" w:rsidRPr="00B30432" w:rsidRDefault="00E0331A" w:rsidP="007D4A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budowlany</w:t>
            </w:r>
          </w:p>
        </w:tc>
        <w:tc>
          <w:tcPr>
            <w:tcW w:w="12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984588994"/>
              <w:placeholder>
                <w:docPart w:val="D8AB689BF43B43ADBF7A2C4F883497C3"/>
              </w:placeholder>
            </w:sdtPr>
            <w:sdtEndPr/>
            <w:sdtContent>
              <w:p w:rsidR="00E0331A" w:rsidRPr="00936D41" w:rsidRDefault="00936D41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  <w:tr w:rsidR="00E0331A" w:rsidRPr="00B30432" w:rsidTr="007D4A7A">
        <w:tc>
          <w:tcPr>
            <w:tcW w:w="474" w:type="dxa"/>
            <w:tcBorders>
              <w:left w:val="double" w:sz="4" w:space="0" w:color="auto"/>
            </w:tcBorders>
            <w:shd w:val="clear" w:color="auto" w:fill="auto"/>
          </w:tcPr>
          <w:p w:rsidR="00E0331A" w:rsidRPr="00B30432" w:rsidRDefault="00E0331A" w:rsidP="00BA5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7554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1288932168"/>
              <w:placeholder>
                <w:docPart w:val="CCF55561F876414399D03D791A39F6B2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-141659342"/>
                  <w:placeholder>
                    <w:docPart w:val="CEF811CE401E4349831B184B58221F66"/>
                  </w:placeholder>
                </w:sdtPr>
                <w:sdtEndPr/>
                <w:sdtContent>
                  <w:p w:rsidR="00E0331A" w:rsidRPr="00B30432" w:rsidRDefault="007D4A7A" w:rsidP="007D4A7A">
                    <w:pPr>
                      <w:spacing w:before="6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....................................................................................................................................</w:t>
                    </w:r>
                  </w:p>
                </w:sdtContent>
              </w:sdt>
            </w:sdtContent>
          </w:sdt>
        </w:tc>
        <w:tc>
          <w:tcPr>
            <w:tcW w:w="12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2142111712"/>
              <w:placeholder>
                <w:docPart w:val="06B5713C09BE4C09A9E341F2A078DBF5"/>
              </w:placeholder>
            </w:sdtPr>
            <w:sdtEndPr/>
            <w:sdtContent>
              <w:p w:rsidR="00E0331A" w:rsidRPr="00E0331A" w:rsidRDefault="00E0331A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  <w:tr w:rsidR="00E0331A" w:rsidRPr="00B30432" w:rsidTr="007D4A7A">
        <w:tc>
          <w:tcPr>
            <w:tcW w:w="474" w:type="dxa"/>
            <w:tcBorders>
              <w:left w:val="double" w:sz="4" w:space="0" w:color="auto"/>
            </w:tcBorders>
            <w:shd w:val="clear" w:color="auto" w:fill="auto"/>
          </w:tcPr>
          <w:p w:rsidR="00E0331A" w:rsidRPr="00B30432" w:rsidRDefault="00E0331A" w:rsidP="00BA5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E0331A" w:rsidRPr="00FE5416" w:rsidRDefault="00E0331A" w:rsidP="007D4A7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263647839"/>
              <w:placeholder>
                <w:docPart w:val="D8278E318A7D4E6A82664C8DBA3ACAF1"/>
              </w:placeholder>
            </w:sdtPr>
            <w:sdtEndPr/>
            <w:sdtContent>
              <w:p w:rsidR="00E0331A" w:rsidRPr="00E0331A" w:rsidRDefault="00E0331A" w:rsidP="007D4A7A">
                <w:pPr>
                  <w:spacing w:before="6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</w:t>
                </w:r>
              </w:p>
            </w:sdtContent>
          </w:sdt>
        </w:tc>
        <w:tc>
          <w:tcPr>
            <w:tcW w:w="12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915482687"/>
              <w:placeholder>
                <w:docPart w:val="1E861E1A9A334660AA876A91D5FF294D"/>
              </w:placeholder>
            </w:sdtPr>
            <w:sdtEndPr/>
            <w:sdtContent>
              <w:p w:rsidR="00E0331A" w:rsidRPr="00E0331A" w:rsidRDefault="00E0331A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  <w:tr w:rsidR="00E0331A" w:rsidRPr="00B30432" w:rsidTr="007D4A7A">
        <w:tc>
          <w:tcPr>
            <w:tcW w:w="474" w:type="dxa"/>
            <w:tcBorders>
              <w:left w:val="double" w:sz="4" w:space="0" w:color="auto"/>
            </w:tcBorders>
            <w:shd w:val="clear" w:color="auto" w:fill="auto"/>
          </w:tcPr>
          <w:p w:rsidR="00E0331A" w:rsidRPr="00B30432" w:rsidRDefault="00E0331A" w:rsidP="00BA5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0432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7554" w:type="dxa"/>
            <w:shd w:val="clear" w:color="auto" w:fill="auto"/>
            <w:vAlign w:val="center"/>
          </w:tcPr>
          <w:p w:rsidR="00E0331A" w:rsidRDefault="00E0331A" w:rsidP="007D4A7A">
            <w:pPr>
              <w:rPr>
                <w:rFonts w:ascii="Arial" w:hAnsi="Arial" w:cs="Arial"/>
                <w:sz w:val="6"/>
                <w:szCs w:val="6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026159765"/>
              <w:placeholder>
                <w:docPart w:val="C284B75A818E451DA975790F212271C1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-250282580"/>
                  <w:placeholder>
                    <w:docPart w:val="E091AEA8148E4A91AD006BDB95B91783"/>
                  </w:placeholder>
                </w:sdtPr>
                <w:sdtEndPr/>
                <w:sdtContent>
                  <w:p w:rsidR="00E0331A" w:rsidRPr="00FE5416" w:rsidRDefault="00E0331A" w:rsidP="007D4A7A">
                    <w:pPr>
                      <w:spacing w:before="6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....................................................................................................................................</w:t>
                    </w:r>
                  </w:p>
                </w:sdtContent>
              </w:sdt>
            </w:sdtContent>
          </w:sdt>
        </w:tc>
        <w:tc>
          <w:tcPr>
            <w:tcW w:w="12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217717314"/>
              <w:placeholder>
                <w:docPart w:val="8C79807108B84060BC317762C06E0A47"/>
              </w:placeholder>
            </w:sdtPr>
            <w:sdtEndPr/>
            <w:sdtContent>
              <w:p w:rsidR="00E0331A" w:rsidRPr="00E0331A" w:rsidRDefault="00E0331A" w:rsidP="007D4A7A">
                <w:pPr>
                  <w:spacing w:before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..........</w:t>
                </w:r>
              </w:p>
            </w:sdtContent>
          </w:sdt>
        </w:tc>
      </w:tr>
    </w:tbl>
    <w:p w:rsidR="00DF1E47" w:rsidRPr="00936D41" w:rsidRDefault="00DF1E47" w:rsidP="00A97B5A">
      <w:pPr>
        <w:rPr>
          <w:rFonts w:ascii="Arial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854"/>
      </w:tblGrid>
      <w:tr w:rsidR="00666BB8" w:rsidRPr="00B30432" w:rsidTr="00104585"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66BB8" w:rsidRPr="00B30432" w:rsidRDefault="00666BB8" w:rsidP="00A9443D">
            <w:pPr>
              <w:rPr>
                <w:rFonts w:ascii="Arial" w:hAnsi="Arial" w:cs="Arial"/>
                <w:sz w:val="6"/>
                <w:szCs w:val="6"/>
              </w:rPr>
            </w:pPr>
          </w:p>
          <w:p w:rsidR="00666BB8" w:rsidRPr="00B30432" w:rsidRDefault="00666BB8" w:rsidP="00A944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88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66BB8" w:rsidRPr="00B30432" w:rsidRDefault="00666BB8" w:rsidP="00A9443D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666BB8" w:rsidRDefault="00AA3361" w:rsidP="00104585">
            <w:pPr>
              <w:ind w:firstLine="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JEDNOCZEŚNIE</w:t>
            </w:r>
            <w:r w:rsidR="00104585">
              <w:rPr>
                <w:rFonts w:ascii="Arial" w:hAnsi="Arial" w:cs="Arial"/>
                <w:b/>
                <w:sz w:val="20"/>
                <w:szCs w:val="20"/>
              </w:rPr>
              <w:t>  </w:t>
            </w:r>
            <w:sdt>
              <w:sdtPr>
                <w:rPr>
                  <w:rFonts w:ascii="Arial" w:hAnsi="Arial" w:cs="Arial"/>
                  <w:sz w:val="28"/>
                  <w:szCs w:val="20"/>
                </w:rPr>
                <w:id w:val="13031999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0638"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☒</w:t>
                </w:r>
              </w:sdtContent>
            </w:sdt>
            <w:r w:rsidR="00936D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W</w:t>
            </w:r>
            <w:r w:rsidR="007002C3" w:rsidRPr="00936D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NOSZĘ</w:t>
            </w:r>
            <w:r w:rsidR="0010458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  /  </w:t>
            </w:r>
            <w:sdt>
              <w:sdtPr>
                <w:rPr>
                  <w:rFonts w:ascii="Arial" w:hAnsi="Arial" w:cs="Arial"/>
                  <w:sz w:val="28"/>
                  <w:szCs w:val="20"/>
                </w:rPr>
                <w:id w:val="40581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585"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sdtContent>
            </w:sdt>
            <w:r w:rsidR="00936D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A41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NIE </w:t>
            </w:r>
            <w:r w:rsidR="00F05C58" w:rsidRPr="00936D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WNOSZĘ</w:t>
            </w:r>
            <w:r w:rsidRPr="00936D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002C3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162F3">
              <w:rPr>
                <w:rFonts w:ascii="Arial" w:hAnsi="Arial" w:cs="Arial"/>
                <w:b/>
                <w:sz w:val="20"/>
                <w:szCs w:val="20"/>
              </w:rPr>
              <w:t xml:space="preserve"> WYDANIE </w:t>
            </w:r>
            <w:r w:rsidR="00097223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="00666BB8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54FA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  <w:p w:rsidR="00973A08" w:rsidRPr="00973A08" w:rsidRDefault="00973A08" w:rsidP="00973A08">
            <w:pPr>
              <w:tabs>
                <w:tab w:val="left" w:pos="1942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666BB8" w:rsidRPr="00B30432" w:rsidTr="00104585">
        <w:tc>
          <w:tcPr>
            <w:tcW w:w="9322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66BB8" w:rsidRPr="00895802" w:rsidRDefault="00666BB8" w:rsidP="00666BB8">
            <w:pPr>
              <w:ind w:left="426"/>
              <w:rPr>
                <w:rFonts w:ascii="Arial" w:hAnsi="Arial" w:cs="Arial"/>
                <w:sz w:val="10"/>
                <w:szCs w:val="6"/>
              </w:rPr>
            </w:pPr>
          </w:p>
          <w:p w:rsidR="00895802" w:rsidRDefault="00BF3AF3" w:rsidP="0029699F">
            <w:pPr>
              <w:tabs>
                <w:tab w:val="left" w:pos="426"/>
              </w:tabs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b/>
                  <w:sz w:val="28"/>
                </w:rPr>
                <w:id w:val="-19880774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0638">
                  <w:rPr>
                    <w:rFonts w:ascii="MS Gothic" w:eastAsia="MS Gothic" w:hAnsi="MS Gothic" w:hint="eastAsia"/>
                    <w:b/>
                    <w:sz w:val="28"/>
                  </w:rPr>
                  <w:t>☒</w:t>
                </w:r>
              </w:sdtContent>
            </w:sdt>
            <w:r w:rsidR="002969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0458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75573">
              <w:rPr>
                <w:rFonts w:ascii="Arial" w:hAnsi="Arial" w:cs="Arial"/>
                <w:b/>
                <w:sz w:val="20"/>
                <w:szCs w:val="20"/>
              </w:rPr>
              <w:t xml:space="preserve">o </w:t>
            </w:r>
            <w:r w:rsidR="00666BB8" w:rsidRPr="00666BB8">
              <w:rPr>
                <w:rFonts w:ascii="Arial" w:hAnsi="Arial" w:cs="Arial"/>
                <w:b/>
                <w:sz w:val="20"/>
                <w:szCs w:val="20"/>
              </w:rPr>
              <w:t>braku podstaw do wniesienia sprzeciwu</w:t>
            </w:r>
          </w:p>
          <w:p w:rsidR="00666BB8" w:rsidRDefault="009975C3" w:rsidP="00D31BCE">
            <w:pPr>
              <w:ind w:left="426" w:right="1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terminie do 21 lub 30 dni od daty doręczenia zgłoszenia, zgodnie z </w:t>
            </w:r>
            <w:r w:rsidR="00666BB8">
              <w:rPr>
                <w:rFonts w:ascii="Arial" w:hAnsi="Arial" w:cs="Arial"/>
                <w:sz w:val="20"/>
                <w:szCs w:val="20"/>
              </w:rPr>
              <w:t xml:space="preserve">art. 30 ust. 5aa </w:t>
            </w:r>
            <w:r w:rsidR="00541A43">
              <w:rPr>
                <w:rFonts w:ascii="Arial" w:hAnsi="Arial" w:cs="Arial"/>
                <w:sz w:val="20"/>
                <w:szCs w:val="20"/>
              </w:rPr>
              <w:t xml:space="preserve">lub art. 71 ust. 4c </w:t>
            </w:r>
            <w:r w:rsidR="00666BB8">
              <w:rPr>
                <w:rFonts w:ascii="Arial" w:hAnsi="Arial" w:cs="Arial"/>
                <w:sz w:val="20"/>
                <w:szCs w:val="20"/>
              </w:rPr>
              <w:t>ustawy Prawo budowlane</w:t>
            </w:r>
            <w:r w:rsidR="00A1280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80DAE" w:rsidRPr="00580DAE" w:rsidRDefault="00580DAE" w:rsidP="00D31BCE">
            <w:pPr>
              <w:ind w:left="426" w:right="175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AA3361" w:rsidRPr="00AA3361" w:rsidRDefault="00AA3361" w:rsidP="00D31BCE">
            <w:pPr>
              <w:ind w:left="426" w:right="175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AA3361">
              <w:rPr>
                <w:rFonts w:ascii="Arial" w:hAnsi="Arial" w:cs="Arial"/>
                <w:sz w:val="18"/>
                <w:szCs w:val="20"/>
              </w:rPr>
              <w:t xml:space="preserve">Zaświadczenie podlega opłacie skarbowej w kwocie 17,00 zł na podstawie art. 4 załącznik cz. II ust. 21,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AA3361">
              <w:rPr>
                <w:rFonts w:ascii="Arial" w:hAnsi="Arial" w:cs="Arial"/>
                <w:sz w:val="18"/>
                <w:szCs w:val="20"/>
              </w:rPr>
              <w:t>w związku z art. 1 ust. 1 pkt b) ustawy z dnia 16 listopada 2006 r. o opłacie skarbowej (Dz.U.2016.1827</w:t>
            </w:r>
            <w:r w:rsidR="000227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227B2">
              <w:rPr>
                <w:rFonts w:ascii="Arial" w:hAnsi="Arial" w:cs="Arial"/>
                <w:sz w:val="18"/>
                <w:szCs w:val="20"/>
              </w:rPr>
              <w:br/>
              <w:t>z późn. zm.</w:t>
            </w:r>
            <w:r w:rsidRPr="00AA3361">
              <w:rPr>
                <w:rFonts w:ascii="Arial" w:hAnsi="Arial" w:cs="Arial"/>
                <w:sz w:val="18"/>
                <w:szCs w:val="20"/>
              </w:rPr>
              <w:t>).</w:t>
            </w:r>
          </w:p>
          <w:p w:rsidR="00666BB8" w:rsidRPr="00895802" w:rsidRDefault="00666BB8" w:rsidP="00895802">
            <w:pPr>
              <w:ind w:left="426"/>
              <w:rPr>
                <w:rFonts w:ascii="Arial" w:hAnsi="Arial" w:cs="Arial"/>
                <w:b/>
                <w:sz w:val="10"/>
                <w:szCs w:val="6"/>
              </w:rPr>
            </w:pPr>
          </w:p>
        </w:tc>
      </w:tr>
      <w:tr w:rsidR="00895802" w:rsidRPr="00B30432" w:rsidTr="00104585">
        <w:tc>
          <w:tcPr>
            <w:tcW w:w="932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975C3" w:rsidRPr="00895802" w:rsidRDefault="009975C3" w:rsidP="009975C3">
            <w:pPr>
              <w:ind w:left="426"/>
              <w:rPr>
                <w:rFonts w:ascii="Arial" w:hAnsi="Arial" w:cs="Arial"/>
                <w:sz w:val="10"/>
                <w:szCs w:val="6"/>
              </w:rPr>
            </w:pPr>
          </w:p>
          <w:p w:rsidR="00973A08" w:rsidRDefault="00BF3AF3" w:rsidP="0029699F">
            <w:pPr>
              <w:tabs>
                <w:tab w:val="left" w:pos="426"/>
              </w:tabs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b/>
                  <w:sz w:val="28"/>
                </w:rPr>
                <w:id w:val="-13147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108" w:rsidRPr="007A4108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2969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9699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75573">
              <w:rPr>
                <w:rFonts w:ascii="Arial" w:hAnsi="Arial" w:cs="Arial"/>
                <w:b/>
                <w:sz w:val="20"/>
                <w:szCs w:val="20"/>
              </w:rPr>
              <w:t xml:space="preserve">o </w:t>
            </w:r>
            <w:r w:rsidR="00097223">
              <w:rPr>
                <w:rFonts w:ascii="Arial" w:hAnsi="Arial" w:cs="Arial"/>
                <w:b/>
                <w:sz w:val="20"/>
                <w:szCs w:val="20"/>
              </w:rPr>
              <w:t xml:space="preserve">przyjęciu </w:t>
            </w:r>
            <w:r w:rsidR="00097223" w:rsidRPr="00973A08">
              <w:rPr>
                <w:rFonts w:ascii="Arial" w:hAnsi="Arial" w:cs="Arial"/>
                <w:b/>
                <w:sz w:val="20"/>
                <w:szCs w:val="20"/>
              </w:rPr>
              <w:t xml:space="preserve">zgłoszenia </w:t>
            </w:r>
            <w:r w:rsidR="009975C3" w:rsidRPr="00973A08">
              <w:rPr>
                <w:rFonts w:ascii="Arial" w:hAnsi="Arial" w:cs="Arial"/>
                <w:b/>
                <w:sz w:val="20"/>
                <w:szCs w:val="20"/>
              </w:rPr>
              <w:t>po upływie terminu przewidz</w:t>
            </w:r>
            <w:r w:rsidR="00973A08" w:rsidRPr="00973A08">
              <w:rPr>
                <w:rFonts w:ascii="Arial" w:hAnsi="Arial" w:cs="Arial"/>
                <w:b/>
                <w:sz w:val="20"/>
                <w:szCs w:val="20"/>
              </w:rPr>
              <w:t>ianego na wniesienie sprzeciwu</w:t>
            </w:r>
          </w:p>
          <w:p w:rsidR="00895802" w:rsidRDefault="009975C3" w:rsidP="00D31BCE">
            <w:pPr>
              <w:ind w:left="426" w:right="1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terminie 21 lub 30 dni od daty doręczenia zgłoszenia, zgodnie z art. 3</w:t>
            </w:r>
            <w:r w:rsidR="00AD4252">
              <w:rPr>
                <w:rFonts w:ascii="Arial" w:hAnsi="Arial" w:cs="Arial"/>
                <w:sz w:val="20"/>
                <w:szCs w:val="20"/>
              </w:rPr>
              <w:t>0 ust. 5</w:t>
            </w:r>
            <w:r w:rsidR="00541A43">
              <w:rPr>
                <w:rFonts w:ascii="Arial" w:hAnsi="Arial" w:cs="Arial"/>
                <w:sz w:val="20"/>
                <w:szCs w:val="20"/>
              </w:rPr>
              <w:t xml:space="preserve"> lub art. 71 ust. 4</w:t>
            </w:r>
            <w:r w:rsidR="00AD4252">
              <w:rPr>
                <w:rFonts w:ascii="Arial" w:hAnsi="Arial" w:cs="Arial"/>
                <w:sz w:val="20"/>
                <w:szCs w:val="20"/>
              </w:rPr>
              <w:t xml:space="preserve"> ustawy Prawo budowlane</w:t>
            </w:r>
            <w:r w:rsidR="00A12804">
              <w:rPr>
                <w:rFonts w:ascii="Arial" w:hAnsi="Arial" w:cs="Arial"/>
                <w:sz w:val="20"/>
                <w:szCs w:val="20"/>
              </w:rPr>
              <w:t>.</w:t>
            </w:r>
            <w:r w:rsidR="00925F82" w:rsidRPr="00A1280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6"/>
            </w:r>
          </w:p>
          <w:p w:rsidR="00580DAE" w:rsidRPr="00580DAE" w:rsidRDefault="00580DAE" w:rsidP="00D31BCE">
            <w:pPr>
              <w:ind w:left="426" w:right="175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AA3361" w:rsidRPr="00AA3361" w:rsidRDefault="00AA3361" w:rsidP="00D31BCE">
            <w:pPr>
              <w:ind w:left="426" w:right="175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AA3361">
              <w:rPr>
                <w:rFonts w:ascii="Arial" w:hAnsi="Arial" w:cs="Arial"/>
                <w:sz w:val="18"/>
                <w:szCs w:val="20"/>
              </w:rPr>
              <w:t xml:space="preserve">Zaświadczenie podlega opłacie skarbowej w kwocie 17,00 zł na podstawie art. 4 załącznik cz. II ust. 21,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AA3361">
              <w:rPr>
                <w:rFonts w:ascii="Arial" w:hAnsi="Arial" w:cs="Arial"/>
                <w:sz w:val="18"/>
                <w:szCs w:val="20"/>
              </w:rPr>
              <w:t xml:space="preserve">w związku z art. 1 ust. 1 pkt 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AA3361">
              <w:rPr>
                <w:rFonts w:ascii="Arial" w:hAnsi="Arial" w:cs="Arial"/>
                <w:sz w:val="18"/>
                <w:szCs w:val="20"/>
              </w:rPr>
              <w:t>) ustawy z dnia 16 listopada 2006 r. o opłacie skarbowej (Dz.U.2016.1827</w:t>
            </w:r>
            <w:r w:rsidR="000227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227B2">
              <w:rPr>
                <w:rFonts w:ascii="Arial" w:hAnsi="Arial" w:cs="Arial"/>
                <w:sz w:val="18"/>
                <w:szCs w:val="20"/>
              </w:rPr>
              <w:br/>
              <w:t>z późn. zm.</w:t>
            </w:r>
            <w:r w:rsidRPr="00AA3361">
              <w:rPr>
                <w:rFonts w:ascii="Arial" w:hAnsi="Arial" w:cs="Arial"/>
                <w:sz w:val="18"/>
                <w:szCs w:val="20"/>
              </w:rPr>
              <w:t>).</w:t>
            </w:r>
          </w:p>
          <w:p w:rsidR="009975C3" w:rsidRPr="009975C3" w:rsidRDefault="009975C3" w:rsidP="009975C3">
            <w:pPr>
              <w:ind w:left="426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694B85" w:rsidRDefault="00694B85" w:rsidP="00A97B5A">
      <w:pPr>
        <w:pStyle w:val="Tekstpodstawowy"/>
        <w:jc w:val="left"/>
        <w:rPr>
          <w:rFonts w:ascii="Arial" w:hAnsi="Arial" w:cs="Arial"/>
        </w:rPr>
      </w:pPr>
    </w:p>
    <w:p w:rsidR="00694B85" w:rsidRDefault="00694B85" w:rsidP="00A97B5A">
      <w:pPr>
        <w:pStyle w:val="Tekstpodstawowy"/>
        <w:jc w:val="left"/>
        <w:rPr>
          <w:rFonts w:ascii="Arial" w:hAnsi="Arial" w:cs="Arial"/>
        </w:rPr>
      </w:pPr>
    </w:p>
    <w:p w:rsidR="00694B85" w:rsidRDefault="00694B85" w:rsidP="00A97B5A">
      <w:pPr>
        <w:pStyle w:val="Tekstpodstawowy"/>
        <w:jc w:val="left"/>
        <w:rPr>
          <w:rFonts w:ascii="Arial" w:hAnsi="Arial" w:cs="Arial"/>
        </w:rPr>
      </w:pPr>
    </w:p>
    <w:p w:rsidR="00A12804" w:rsidRDefault="00A12804" w:rsidP="00A97B5A">
      <w:pPr>
        <w:pStyle w:val="Tekstpodstawowy"/>
        <w:jc w:val="left"/>
        <w:rPr>
          <w:rFonts w:ascii="Arial" w:hAnsi="Arial" w:cs="Arial"/>
        </w:rPr>
      </w:pPr>
    </w:p>
    <w:p w:rsidR="00694B85" w:rsidRPr="00593FDC" w:rsidRDefault="0029699F" w:rsidP="00694B85">
      <w:pPr>
        <w:pStyle w:val="Tekstpodstawowy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C746DD" wp14:editId="61F68F42">
                <wp:simplePos x="0" y="0"/>
                <wp:positionH relativeFrom="column">
                  <wp:posOffset>4486275</wp:posOffset>
                </wp:positionH>
                <wp:positionV relativeFrom="paragraph">
                  <wp:posOffset>43815</wp:posOffset>
                </wp:positionV>
                <wp:extent cx="1371600" cy="0"/>
                <wp:effectExtent l="0" t="0" r="19050" b="1905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CD6A7" id="Line 9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25pt,3.45pt" to="461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haQGQIAADI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"/>
            </w:pict>
          </mc:Fallback>
        </mc:AlternateContent>
      </w:r>
    </w:p>
    <w:p w:rsidR="00694B85" w:rsidRDefault="00694B85" w:rsidP="00D31BCE">
      <w:pPr>
        <w:ind w:left="708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wnioskodawcy</w:t>
      </w:r>
    </w:p>
    <w:p w:rsidR="00694B85" w:rsidRPr="00AD4252" w:rsidRDefault="00421768" w:rsidP="00A97B5A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D4252">
        <w:rPr>
          <w:rFonts w:ascii="Arial" w:hAnsi="Arial" w:cs="Arial"/>
          <w:b/>
          <w:sz w:val="16"/>
          <w:szCs w:val="16"/>
        </w:rPr>
        <w:t>UWAGI:</w:t>
      </w:r>
    </w:p>
    <w:p w:rsidR="0046326A" w:rsidRPr="00AD4252" w:rsidRDefault="0046326A" w:rsidP="00694B85">
      <w:pPr>
        <w:jc w:val="both"/>
        <w:rPr>
          <w:rFonts w:ascii="Arial" w:hAnsi="Arial" w:cs="Arial"/>
          <w:sz w:val="16"/>
          <w:szCs w:val="16"/>
        </w:rPr>
      </w:pPr>
      <w:r w:rsidRPr="00AD4252">
        <w:rPr>
          <w:rFonts w:ascii="Arial" w:hAnsi="Arial" w:cs="Arial"/>
          <w:sz w:val="16"/>
          <w:szCs w:val="16"/>
        </w:rPr>
        <w:t>Zgodnie z art. 30 ust. 5 i art. 71 ust. 4 ustawy z dnia 7 lipca 1994 r. Prawo budowlane (Dz.U.201</w:t>
      </w:r>
      <w:r w:rsidR="000227B2">
        <w:rPr>
          <w:rFonts w:ascii="Arial" w:hAnsi="Arial" w:cs="Arial"/>
          <w:sz w:val="16"/>
          <w:szCs w:val="16"/>
        </w:rPr>
        <w:t>7.1332</w:t>
      </w:r>
      <w:r w:rsidRPr="00AD4252">
        <w:rPr>
          <w:rFonts w:ascii="Arial" w:hAnsi="Arial" w:cs="Arial"/>
          <w:sz w:val="16"/>
          <w:szCs w:val="16"/>
        </w:rPr>
        <w:t xml:space="preserve"> z późn. zm.) zgłoszenia należy dokonać:</w:t>
      </w:r>
    </w:p>
    <w:p w:rsidR="0046326A" w:rsidRPr="00AD4252" w:rsidRDefault="0046326A" w:rsidP="0044791B">
      <w:pPr>
        <w:numPr>
          <w:ilvl w:val="0"/>
          <w:numId w:val="2"/>
        </w:numPr>
        <w:tabs>
          <w:tab w:val="left" w:pos="284"/>
        </w:tabs>
        <w:ind w:left="284" w:hanging="142"/>
        <w:jc w:val="both"/>
        <w:rPr>
          <w:rFonts w:ascii="Arial" w:hAnsi="Arial" w:cs="Arial"/>
          <w:sz w:val="16"/>
          <w:szCs w:val="16"/>
        </w:rPr>
      </w:pPr>
      <w:r w:rsidRPr="00AD4252">
        <w:rPr>
          <w:rFonts w:ascii="Arial" w:hAnsi="Arial" w:cs="Arial"/>
          <w:sz w:val="16"/>
          <w:szCs w:val="16"/>
        </w:rPr>
        <w:t xml:space="preserve">30 dni przed </w:t>
      </w:r>
      <w:r w:rsidR="0044791B" w:rsidRPr="00AD4252">
        <w:rPr>
          <w:rFonts w:ascii="Arial" w:hAnsi="Arial" w:cs="Arial"/>
          <w:sz w:val="16"/>
          <w:szCs w:val="16"/>
        </w:rPr>
        <w:t>terminem dokonania zmiany sposobu użytkowania</w:t>
      </w:r>
      <w:r w:rsidRPr="00AD4252">
        <w:rPr>
          <w:rFonts w:ascii="Arial" w:hAnsi="Arial" w:cs="Arial"/>
          <w:sz w:val="16"/>
          <w:szCs w:val="16"/>
        </w:rPr>
        <w:t>,</w:t>
      </w:r>
    </w:p>
    <w:p w:rsidR="0046326A" w:rsidRPr="00AD4252" w:rsidRDefault="0046326A" w:rsidP="0046326A">
      <w:pPr>
        <w:numPr>
          <w:ilvl w:val="0"/>
          <w:numId w:val="2"/>
        </w:numPr>
        <w:tabs>
          <w:tab w:val="left" w:pos="284"/>
        </w:tabs>
        <w:ind w:left="284" w:hanging="142"/>
        <w:jc w:val="both"/>
        <w:rPr>
          <w:rFonts w:ascii="Arial" w:hAnsi="Arial" w:cs="Arial"/>
          <w:sz w:val="16"/>
          <w:szCs w:val="16"/>
        </w:rPr>
      </w:pPr>
      <w:r w:rsidRPr="00AD4252">
        <w:rPr>
          <w:rFonts w:ascii="Arial" w:hAnsi="Arial" w:cs="Arial"/>
          <w:sz w:val="16"/>
          <w:szCs w:val="16"/>
        </w:rPr>
        <w:t>21 dni przed terminem zamierzonego rozpoczęcia robót budowlanych.</w:t>
      </w:r>
    </w:p>
    <w:p w:rsidR="0046326A" w:rsidRPr="0029699F" w:rsidRDefault="0046326A" w:rsidP="00694B85">
      <w:pPr>
        <w:jc w:val="both"/>
        <w:rPr>
          <w:rFonts w:ascii="Arial" w:hAnsi="Arial" w:cs="Arial"/>
          <w:sz w:val="12"/>
          <w:szCs w:val="16"/>
        </w:rPr>
      </w:pPr>
    </w:p>
    <w:p w:rsidR="00AD4252" w:rsidRPr="00AD4252" w:rsidRDefault="00AD4252" w:rsidP="00AD4252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D4252">
        <w:rPr>
          <w:rFonts w:ascii="Arial" w:hAnsi="Arial" w:cs="Arial"/>
          <w:b/>
          <w:sz w:val="16"/>
          <w:szCs w:val="16"/>
        </w:rPr>
        <w:t>Opłata skarbowa:</w:t>
      </w:r>
    </w:p>
    <w:p w:rsidR="00AD4252" w:rsidRDefault="00AD4252" w:rsidP="00AD4252">
      <w:pPr>
        <w:jc w:val="both"/>
        <w:rPr>
          <w:rFonts w:ascii="Arial" w:hAnsi="Arial" w:cs="Arial"/>
          <w:b/>
          <w:sz w:val="16"/>
          <w:szCs w:val="16"/>
        </w:rPr>
      </w:pPr>
      <w:r w:rsidRPr="00AD4252">
        <w:rPr>
          <w:rFonts w:ascii="Arial" w:hAnsi="Arial" w:cs="Arial"/>
          <w:sz w:val="16"/>
          <w:szCs w:val="16"/>
        </w:rPr>
        <w:t>Wydanie zaświadczenia –</w:t>
      </w:r>
      <w:r w:rsidRPr="00AD4252">
        <w:rPr>
          <w:rFonts w:ascii="Arial" w:hAnsi="Arial" w:cs="Arial"/>
          <w:b/>
          <w:sz w:val="16"/>
          <w:szCs w:val="16"/>
        </w:rPr>
        <w:t xml:space="preserve"> 17</w:t>
      </w:r>
      <w:r w:rsidR="00F05C58">
        <w:rPr>
          <w:rFonts w:ascii="Arial" w:hAnsi="Arial" w:cs="Arial"/>
          <w:b/>
          <w:sz w:val="16"/>
          <w:szCs w:val="16"/>
        </w:rPr>
        <w:t>,00</w:t>
      </w:r>
      <w:r w:rsidRPr="00AD4252">
        <w:rPr>
          <w:rFonts w:ascii="Arial" w:hAnsi="Arial" w:cs="Arial"/>
          <w:b/>
          <w:sz w:val="16"/>
          <w:szCs w:val="16"/>
        </w:rPr>
        <w:t xml:space="preserve"> zł.</w:t>
      </w:r>
      <w:r w:rsidR="00F05C58">
        <w:rPr>
          <w:rFonts w:ascii="Arial" w:hAnsi="Arial" w:cs="Arial"/>
          <w:b/>
          <w:sz w:val="16"/>
          <w:szCs w:val="16"/>
        </w:rPr>
        <w:t>,</w:t>
      </w:r>
    </w:p>
    <w:p w:rsidR="00F05C58" w:rsidRPr="00F05C58" w:rsidRDefault="00F05C58" w:rsidP="00AD4252">
      <w:pPr>
        <w:jc w:val="both"/>
        <w:rPr>
          <w:rFonts w:ascii="Arial" w:hAnsi="Arial" w:cs="Arial"/>
          <w:sz w:val="16"/>
          <w:szCs w:val="16"/>
        </w:rPr>
      </w:pPr>
      <w:r w:rsidRPr="00F05C58">
        <w:rPr>
          <w:rFonts w:ascii="Arial" w:hAnsi="Arial" w:cs="Arial"/>
          <w:sz w:val="16"/>
          <w:szCs w:val="16"/>
        </w:rPr>
        <w:t>Przyjęcie zgłoszenia</w:t>
      </w:r>
      <w:r>
        <w:rPr>
          <w:rFonts w:ascii="Arial" w:hAnsi="Arial" w:cs="Arial"/>
          <w:sz w:val="16"/>
          <w:szCs w:val="16"/>
        </w:rPr>
        <w:t>,</w:t>
      </w:r>
      <w:r w:rsidRPr="00F05C58">
        <w:rPr>
          <w:rFonts w:ascii="Arial" w:hAnsi="Arial" w:cs="Arial"/>
          <w:sz w:val="16"/>
          <w:szCs w:val="16"/>
        </w:rPr>
        <w:t xml:space="preserve"> od którego właściwy organ nie wniósł sprzeciwu</w:t>
      </w:r>
      <w:r>
        <w:rPr>
          <w:rFonts w:ascii="Arial" w:hAnsi="Arial" w:cs="Arial"/>
          <w:sz w:val="16"/>
          <w:szCs w:val="16"/>
        </w:rPr>
        <w:t>,</w:t>
      </w:r>
      <w:r w:rsidRPr="00F05C58">
        <w:rPr>
          <w:rFonts w:ascii="Arial" w:hAnsi="Arial" w:cs="Arial"/>
          <w:sz w:val="16"/>
          <w:szCs w:val="16"/>
        </w:rPr>
        <w:t xml:space="preserve"> dotyczącego budowy sieci:</w:t>
      </w:r>
    </w:p>
    <w:p w:rsidR="00F05C58" w:rsidRDefault="00F05C58" w:rsidP="00AD4252">
      <w:pPr>
        <w:jc w:val="both"/>
        <w:rPr>
          <w:rFonts w:ascii="Arial" w:hAnsi="Arial" w:cs="Arial"/>
          <w:b/>
          <w:sz w:val="16"/>
          <w:szCs w:val="16"/>
        </w:rPr>
      </w:pPr>
      <w:r w:rsidRPr="00F05C58">
        <w:rPr>
          <w:rFonts w:ascii="Arial" w:hAnsi="Arial" w:cs="Arial"/>
          <w:sz w:val="16"/>
          <w:szCs w:val="16"/>
        </w:rPr>
        <w:t>- o długości powyżej 1 kilometra</w:t>
      </w:r>
      <w:r>
        <w:rPr>
          <w:rFonts w:ascii="Arial" w:hAnsi="Arial" w:cs="Arial"/>
          <w:b/>
          <w:sz w:val="16"/>
          <w:szCs w:val="16"/>
        </w:rPr>
        <w:t xml:space="preserve"> – 2143,00 zł.,</w:t>
      </w:r>
    </w:p>
    <w:p w:rsidR="00F05C58" w:rsidRPr="00AD4252" w:rsidRDefault="00F05C58" w:rsidP="00AD4252">
      <w:pPr>
        <w:jc w:val="both"/>
        <w:rPr>
          <w:rFonts w:ascii="Arial" w:hAnsi="Arial" w:cs="Arial"/>
          <w:b/>
          <w:sz w:val="16"/>
          <w:szCs w:val="16"/>
        </w:rPr>
      </w:pPr>
      <w:r w:rsidRPr="00F05C58">
        <w:rPr>
          <w:rFonts w:ascii="Arial" w:hAnsi="Arial" w:cs="Arial"/>
          <w:sz w:val="16"/>
          <w:szCs w:val="16"/>
        </w:rPr>
        <w:t>- o długości do 1 kilometra</w:t>
      </w:r>
      <w:r>
        <w:rPr>
          <w:rFonts w:ascii="Arial" w:hAnsi="Arial" w:cs="Arial"/>
          <w:b/>
          <w:sz w:val="16"/>
          <w:szCs w:val="16"/>
        </w:rPr>
        <w:t xml:space="preserve"> – 105,00 zł.</w:t>
      </w:r>
    </w:p>
    <w:p w:rsidR="00AD4252" w:rsidRPr="00AD4252" w:rsidRDefault="00AD4252" w:rsidP="00AD4252">
      <w:pPr>
        <w:jc w:val="both"/>
        <w:rPr>
          <w:rFonts w:ascii="Arial" w:hAnsi="Arial" w:cs="Arial"/>
          <w:sz w:val="16"/>
          <w:szCs w:val="16"/>
        </w:rPr>
      </w:pPr>
      <w:r w:rsidRPr="00AD4252">
        <w:rPr>
          <w:rFonts w:ascii="Arial" w:hAnsi="Arial" w:cs="Arial"/>
          <w:sz w:val="16"/>
          <w:szCs w:val="16"/>
        </w:rPr>
        <w:t>Na podstawie art. 2 ust. 1 ustawy z dnia 16 listopada 2006 r. o opłacie skarbowej (Dz.U.2016.1827</w:t>
      </w:r>
      <w:r w:rsidR="000227B2">
        <w:rPr>
          <w:rFonts w:ascii="Arial" w:hAnsi="Arial" w:cs="Arial"/>
          <w:sz w:val="16"/>
          <w:szCs w:val="16"/>
        </w:rPr>
        <w:t xml:space="preserve"> z późn. zm.</w:t>
      </w:r>
      <w:r w:rsidRPr="00AD4252">
        <w:rPr>
          <w:rFonts w:ascii="Arial" w:hAnsi="Arial" w:cs="Arial"/>
          <w:sz w:val="16"/>
          <w:szCs w:val="16"/>
        </w:rPr>
        <w:t>) opłaty nie pobiera się w sprawach związanych z budownictwem mieszkaniowym, nauką, szkolnictwem i oświatą pozaszkolną oraz zdrowiem.</w:t>
      </w:r>
    </w:p>
    <w:p w:rsidR="00AD4252" w:rsidRPr="0029699F" w:rsidRDefault="00AD4252" w:rsidP="00AD4252">
      <w:pPr>
        <w:jc w:val="both"/>
        <w:rPr>
          <w:rFonts w:ascii="Arial" w:hAnsi="Arial" w:cs="Arial"/>
          <w:sz w:val="12"/>
          <w:szCs w:val="16"/>
        </w:rPr>
      </w:pPr>
    </w:p>
    <w:p w:rsidR="00AD4252" w:rsidRPr="00AD4252" w:rsidRDefault="00AD4252" w:rsidP="00AD4252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D4252">
        <w:rPr>
          <w:rFonts w:ascii="Arial" w:hAnsi="Arial" w:cs="Arial"/>
          <w:b/>
          <w:sz w:val="16"/>
          <w:szCs w:val="16"/>
        </w:rPr>
        <w:t>Sposób dokonania opłaty:</w:t>
      </w:r>
    </w:p>
    <w:p w:rsidR="000227B2" w:rsidRDefault="00C129B9" w:rsidP="000227B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6, art. 8 ust. 1 ustawy, opłatę skarbową wpłaca się z chwilą powstania obowiązku jej zapłaty, czyli z chwilą złożenia wniosku. Dokonuje się tego w kasie Urzędu Miejskiego, pok. 5 (godz. pon. </w:t>
      </w:r>
      <w:r w:rsidRPr="00B409F7">
        <w:rPr>
          <w:rFonts w:ascii="Arial" w:hAnsi="Arial" w:cs="Arial"/>
          <w:sz w:val="16"/>
          <w:szCs w:val="16"/>
        </w:rPr>
        <w:t>7:30</w:t>
      </w:r>
      <w:r>
        <w:rPr>
          <w:rFonts w:ascii="Arial" w:hAnsi="Arial" w:cs="Arial"/>
          <w:sz w:val="16"/>
          <w:szCs w:val="16"/>
        </w:rPr>
        <w:t xml:space="preserve">-17:00, wt.-czw. 7:30-15:30, pt. 7:30-14:00) bądź bezgotówkowo na rachunek bankowy Gminy Świętochłowice </w:t>
      </w:r>
      <w:r w:rsidR="000227B2">
        <w:rPr>
          <w:rFonts w:ascii="Arial" w:hAnsi="Arial" w:cs="Arial"/>
          <w:sz w:val="16"/>
          <w:szCs w:val="16"/>
        </w:rPr>
        <w:t>(nr rach. 08 1020 2313 0000 3802 0574 563</w:t>
      </w:r>
      <w:r w:rsidR="00C6387A">
        <w:rPr>
          <w:rFonts w:ascii="Arial" w:hAnsi="Arial" w:cs="Arial"/>
          <w:sz w:val="16"/>
          <w:szCs w:val="16"/>
        </w:rPr>
        <w:t>5</w:t>
      </w:r>
      <w:r w:rsidR="000227B2">
        <w:rPr>
          <w:rFonts w:ascii="Arial" w:hAnsi="Arial" w:cs="Arial"/>
          <w:sz w:val="16"/>
          <w:szCs w:val="16"/>
        </w:rPr>
        <w:t>).</w:t>
      </w:r>
    </w:p>
    <w:p w:rsidR="000227B2" w:rsidRPr="0029699F" w:rsidRDefault="000227B2" w:rsidP="000227B2">
      <w:pPr>
        <w:jc w:val="both"/>
        <w:rPr>
          <w:rFonts w:ascii="Arial" w:hAnsi="Arial" w:cs="Arial"/>
          <w:b/>
          <w:sz w:val="12"/>
          <w:szCs w:val="14"/>
        </w:rPr>
      </w:pPr>
    </w:p>
    <w:p w:rsidR="00694B85" w:rsidRPr="00AD4252" w:rsidRDefault="000227B2" w:rsidP="000227B2">
      <w:pPr>
        <w:jc w:val="both"/>
        <w:rPr>
          <w:rFonts w:ascii="Arial" w:hAnsi="Arial" w:cs="Arial"/>
          <w:b/>
          <w:sz w:val="16"/>
          <w:szCs w:val="16"/>
          <w:u w:val="single"/>
        </w:rPr>
      </w:pPr>
      <w:r w:rsidRPr="00CF24A6">
        <w:rPr>
          <w:rFonts w:ascii="Arial" w:hAnsi="Arial" w:cs="Arial"/>
          <w:b/>
          <w:sz w:val="16"/>
          <w:szCs w:val="16"/>
          <w:u w:val="single"/>
        </w:rPr>
        <w:t xml:space="preserve">Wniosek wraz z dowodem uiszczenia opłaty skarbowej należy złożyć w </w:t>
      </w:r>
      <w:r>
        <w:rPr>
          <w:rFonts w:ascii="Arial" w:hAnsi="Arial" w:cs="Arial"/>
          <w:b/>
          <w:sz w:val="16"/>
          <w:szCs w:val="16"/>
          <w:u w:val="single"/>
        </w:rPr>
        <w:t>Punkcie Kancelaryjnym (p. 122)</w:t>
      </w:r>
      <w:r w:rsidRPr="00CF24A6">
        <w:rPr>
          <w:rFonts w:ascii="Arial" w:hAnsi="Arial" w:cs="Arial"/>
          <w:b/>
          <w:sz w:val="16"/>
          <w:szCs w:val="16"/>
          <w:u w:val="single"/>
        </w:rPr>
        <w:t>.</w:t>
      </w:r>
    </w:p>
    <w:sectPr w:rsidR="00694B85" w:rsidRPr="00AD4252" w:rsidSect="009B02CF">
      <w:footerReference w:type="even" r:id="rId8"/>
      <w:footerReference w:type="default" r:id="rId9"/>
      <w:pgSz w:w="11906" w:h="16838"/>
      <w:pgMar w:top="568" w:right="1418" w:bottom="142" w:left="1418" w:header="709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AF3" w:rsidRDefault="00BF3AF3">
      <w:r>
        <w:separator/>
      </w:r>
    </w:p>
  </w:endnote>
  <w:endnote w:type="continuationSeparator" w:id="0">
    <w:p w:rsidR="00BF3AF3" w:rsidRDefault="00BF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C96" w:rsidRDefault="00616C96" w:rsidP="008D42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46E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16C96" w:rsidRDefault="00616C96" w:rsidP="008D42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C96" w:rsidRPr="007A6F19" w:rsidRDefault="00616C96" w:rsidP="008D4236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2"/>
      </w:rPr>
    </w:pPr>
    <w:r w:rsidRPr="007A6F19">
      <w:rPr>
        <w:rStyle w:val="Numerstrony"/>
        <w:rFonts w:ascii="Arial" w:hAnsi="Arial" w:cs="Arial"/>
        <w:sz w:val="20"/>
        <w:szCs w:val="22"/>
      </w:rPr>
      <w:fldChar w:fldCharType="begin"/>
    </w:r>
    <w:r w:rsidRPr="007A6F19">
      <w:rPr>
        <w:rStyle w:val="Numerstrony"/>
        <w:rFonts w:ascii="Arial" w:hAnsi="Arial" w:cs="Arial"/>
        <w:sz w:val="20"/>
        <w:szCs w:val="22"/>
      </w:rPr>
      <w:instrText xml:space="preserve">PAGE  </w:instrText>
    </w:r>
    <w:r w:rsidRPr="007A6F19">
      <w:rPr>
        <w:rStyle w:val="Numerstrony"/>
        <w:rFonts w:ascii="Arial" w:hAnsi="Arial" w:cs="Arial"/>
        <w:sz w:val="20"/>
        <w:szCs w:val="22"/>
      </w:rPr>
      <w:fldChar w:fldCharType="separate"/>
    </w:r>
    <w:r w:rsidR="007D4A7A">
      <w:rPr>
        <w:rStyle w:val="Numerstrony"/>
        <w:rFonts w:ascii="Arial" w:hAnsi="Arial" w:cs="Arial"/>
        <w:noProof/>
        <w:sz w:val="20"/>
        <w:szCs w:val="22"/>
      </w:rPr>
      <w:t>1</w:t>
    </w:r>
    <w:r w:rsidRPr="007A6F19">
      <w:rPr>
        <w:rStyle w:val="Numerstrony"/>
        <w:rFonts w:ascii="Arial" w:hAnsi="Arial" w:cs="Arial"/>
        <w:sz w:val="20"/>
        <w:szCs w:val="22"/>
      </w:rPr>
      <w:fldChar w:fldCharType="end"/>
    </w:r>
    <w:r w:rsidRPr="007A6F19">
      <w:rPr>
        <w:rStyle w:val="Numerstrony"/>
        <w:rFonts w:ascii="Arial" w:hAnsi="Arial" w:cs="Arial"/>
        <w:sz w:val="20"/>
        <w:szCs w:val="22"/>
      </w:rPr>
      <w:t>/2</w:t>
    </w:r>
  </w:p>
  <w:p w:rsidR="00616C96" w:rsidRPr="007A6F19" w:rsidRDefault="00616C96" w:rsidP="009476B6">
    <w:pPr>
      <w:pStyle w:val="Stopka"/>
      <w:ind w:right="360"/>
      <w:rPr>
        <w:rFonts w:ascii="Arial" w:hAnsi="Arial" w:cs="Arial"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AF3" w:rsidRDefault="00BF3AF3">
      <w:r>
        <w:separator/>
      </w:r>
    </w:p>
  </w:footnote>
  <w:footnote w:type="continuationSeparator" w:id="0">
    <w:p w:rsidR="00BF3AF3" w:rsidRDefault="00BF3AF3">
      <w:r>
        <w:continuationSeparator/>
      </w:r>
    </w:p>
  </w:footnote>
  <w:footnote w:id="1">
    <w:p w:rsidR="0046326A" w:rsidRDefault="0046326A" w:rsidP="00952700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8"/>
        </w:rPr>
      </w:pPr>
      <w:r w:rsidRPr="00587946">
        <w:rPr>
          <w:rStyle w:val="Odwoanieprzypisudolnego"/>
          <w:rFonts w:ascii="Arial" w:hAnsi="Arial" w:cs="Arial"/>
          <w:b/>
          <w:sz w:val="16"/>
          <w:szCs w:val="18"/>
          <w:vertAlign w:val="baseline"/>
        </w:rPr>
        <w:footnoteRef/>
      </w:r>
      <w:r w:rsidRPr="00587946">
        <w:rPr>
          <w:rFonts w:ascii="Arial" w:hAnsi="Arial" w:cs="Arial"/>
          <w:sz w:val="16"/>
          <w:szCs w:val="18"/>
        </w:rPr>
        <w:t xml:space="preserve"> </w:t>
      </w:r>
      <w:r w:rsidRPr="00587946">
        <w:rPr>
          <w:rFonts w:ascii="Arial" w:hAnsi="Arial" w:cs="Arial"/>
          <w:sz w:val="16"/>
          <w:szCs w:val="18"/>
        </w:rPr>
        <w:tab/>
      </w:r>
      <w:r w:rsidR="00952700">
        <w:rPr>
          <w:rFonts w:ascii="Arial" w:hAnsi="Arial" w:cs="Arial"/>
          <w:sz w:val="16"/>
          <w:szCs w:val="18"/>
        </w:rPr>
        <w:t>nie wcześniej niż</w:t>
      </w:r>
      <w:r w:rsidR="0044791B">
        <w:rPr>
          <w:rFonts w:ascii="Arial" w:hAnsi="Arial" w:cs="Arial"/>
          <w:sz w:val="16"/>
          <w:szCs w:val="18"/>
        </w:rPr>
        <w:t xml:space="preserve"> </w:t>
      </w:r>
      <w:r w:rsidRPr="00587946">
        <w:rPr>
          <w:rFonts w:ascii="Arial" w:hAnsi="Arial" w:cs="Arial"/>
          <w:sz w:val="16"/>
          <w:szCs w:val="18"/>
        </w:rPr>
        <w:t>30 dni od daty złożenia wniosku dla zmiany sposobu użytkowania lub</w:t>
      </w:r>
      <w:r>
        <w:rPr>
          <w:rFonts w:ascii="Arial" w:hAnsi="Arial" w:cs="Arial"/>
          <w:sz w:val="16"/>
          <w:szCs w:val="18"/>
        </w:rPr>
        <w:t xml:space="preserve"> </w:t>
      </w:r>
    </w:p>
    <w:p w:rsidR="0046326A" w:rsidRPr="00587946" w:rsidRDefault="0046326A" w:rsidP="00952700">
      <w:pPr>
        <w:pStyle w:val="Tekstprzypisudolnego"/>
        <w:tabs>
          <w:tab w:val="left" w:pos="284"/>
        </w:tabs>
        <w:ind w:left="284" w:hanging="284"/>
        <w:jc w:val="both"/>
        <w:rPr>
          <w:sz w:val="18"/>
        </w:rPr>
      </w:pPr>
      <w:r>
        <w:rPr>
          <w:rFonts w:ascii="Arial" w:hAnsi="Arial" w:cs="Arial"/>
          <w:sz w:val="16"/>
          <w:szCs w:val="18"/>
        </w:rPr>
        <w:tab/>
      </w:r>
      <w:r w:rsidR="00952700">
        <w:rPr>
          <w:rFonts w:ascii="Arial" w:hAnsi="Arial" w:cs="Arial"/>
          <w:sz w:val="16"/>
          <w:szCs w:val="18"/>
        </w:rPr>
        <w:t>nie wcześniej niż</w:t>
      </w:r>
      <w:r w:rsidR="0044791B">
        <w:rPr>
          <w:rFonts w:ascii="Arial" w:hAnsi="Arial" w:cs="Arial"/>
          <w:sz w:val="16"/>
          <w:szCs w:val="18"/>
        </w:rPr>
        <w:t xml:space="preserve"> </w:t>
      </w:r>
      <w:r w:rsidRPr="00587946">
        <w:rPr>
          <w:rFonts w:ascii="Arial" w:hAnsi="Arial" w:cs="Arial"/>
          <w:sz w:val="16"/>
          <w:szCs w:val="18"/>
        </w:rPr>
        <w:t>21 dni od daty złożenia wniosku dla pozostałych robót budowlanych</w:t>
      </w:r>
      <w:r w:rsidR="00654FA1">
        <w:rPr>
          <w:rFonts w:ascii="Arial" w:hAnsi="Arial" w:cs="Arial"/>
          <w:sz w:val="16"/>
          <w:szCs w:val="18"/>
        </w:rPr>
        <w:t>,</w:t>
      </w:r>
    </w:p>
  </w:footnote>
  <w:footnote w:id="2">
    <w:p w:rsidR="00587946" w:rsidRPr="00C01EF6" w:rsidRDefault="00587946" w:rsidP="00952700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8"/>
        </w:rPr>
      </w:pPr>
      <w:r w:rsidRPr="00C01EF6">
        <w:rPr>
          <w:rFonts w:ascii="Arial" w:hAnsi="Arial" w:cs="Arial"/>
          <w:b/>
          <w:sz w:val="16"/>
          <w:szCs w:val="18"/>
        </w:rPr>
        <w:footnoteRef/>
      </w:r>
      <w:r w:rsidRPr="00C01EF6">
        <w:rPr>
          <w:rFonts w:ascii="Arial" w:hAnsi="Arial" w:cs="Arial"/>
          <w:b/>
          <w:sz w:val="16"/>
          <w:szCs w:val="18"/>
        </w:rPr>
        <w:t xml:space="preserve"> </w:t>
      </w:r>
      <w:r w:rsidRPr="00587946">
        <w:rPr>
          <w:rFonts w:ascii="Arial" w:hAnsi="Arial" w:cs="Arial"/>
          <w:sz w:val="16"/>
          <w:szCs w:val="18"/>
        </w:rPr>
        <w:t xml:space="preserve"> </w:t>
      </w:r>
      <w:r w:rsidRPr="00587946">
        <w:rPr>
          <w:rFonts w:ascii="Arial" w:hAnsi="Arial" w:cs="Arial"/>
          <w:sz w:val="16"/>
          <w:szCs w:val="18"/>
        </w:rPr>
        <w:tab/>
        <w:t>w przypadku inwestycji liniowej należy podać nazwy ulic oraz dołączyć wykaz działek, przez które inwestycja przebiega</w:t>
      </w:r>
      <w:r w:rsidR="00654FA1">
        <w:rPr>
          <w:rFonts w:ascii="Arial" w:hAnsi="Arial" w:cs="Arial"/>
          <w:sz w:val="16"/>
          <w:szCs w:val="18"/>
        </w:rPr>
        <w:t>,</w:t>
      </w:r>
    </w:p>
  </w:footnote>
  <w:footnote w:id="3">
    <w:p w:rsidR="00C01EF6" w:rsidRDefault="00C01EF6" w:rsidP="00C01EF6">
      <w:pPr>
        <w:pStyle w:val="Tekstprzypisudolnego"/>
        <w:tabs>
          <w:tab w:val="left" w:pos="284"/>
        </w:tabs>
        <w:ind w:left="284" w:hanging="284"/>
        <w:jc w:val="both"/>
      </w:pPr>
      <w:r w:rsidRPr="00C01EF6">
        <w:rPr>
          <w:rFonts w:ascii="Arial" w:hAnsi="Arial" w:cs="Arial"/>
          <w:b/>
          <w:sz w:val="16"/>
          <w:szCs w:val="18"/>
        </w:rPr>
        <w:footnoteRef/>
      </w:r>
      <w:r w:rsidRPr="00C01EF6">
        <w:rPr>
          <w:rFonts w:ascii="Arial" w:hAnsi="Arial" w:cs="Arial"/>
          <w:b/>
          <w:sz w:val="16"/>
          <w:szCs w:val="18"/>
        </w:rPr>
        <w:t xml:space="preserve"> </w:t>
      </w:r>
      <w:r w:rsidRPr="00C01EF6">
        <w:rPr>
          <w:rFonts w:ascii="Arial" w:hAnsi="Arial" w:cs="Arial"/>
          <w:sz w:val="16"/>
          <w:szCs w:val="18"/>
        </w:rPr>
        <w:tab/>
        <w:t>niepotrzebne skreślić,</w:t>
      </w:r>
    </w:p>
  </w:footnote>
  <w:footnote w:id="4">
    <w:p w:rsidR="00587946" w:rsidRPr="00925F82" w:rsidRDefault="00587946" w:rsidP="00952700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925F82">
        <w:rPr>
          <w:rFonts w:ascii="Arial" w:hAnsi="Arial" w:cs="Arial"/>
          <w:b/>
          <w:sz w:val="16"/>
          <w:szCs w:val="16"/>
        </w:rPr>
        <w:footnoteRef/>
      </w:r>
      <w:r w:rsidRPr="00925F82">
        <w:rPr>
          <w:rFonts w:ascii="Arial" w:hAnsi="Arial" w:cs="Arial"/>
          <w:b/>
          <w:sz w:val="16"/>
          <w:szCs w:val="16"/>
        </w:rPr>
        <w:t xml:space="preserve"> </w:t>
      </w:r>
      <w:r w:rsidRPr="00925F82">
        <w:rPr>
          <w:rFonts w:ascii="Arial" w:hAnsi="Arial" w:cs="Arial"/>
          <w:b/>
          <w:sz w:val="16"/>
          <w:szCs w:val="16"/>
        </w:rPr>
        <w:tab/>
      </w:r>
      <w:r w:rsidRPr="00925F82">
        <w:rPr>
          <w:rFonts w:ascii="Arial" w:hAnsi="Arial" w:cs="Arial"/>
          <w:sz w:val="16"/>
          <w:szCs w:val="16"/>
        </w:rPr>
        <w:t>niepotrzebne skreślić</w:t>
      </w:r>
      <w:r w:rsidR="00654FA1" w:rsidRPr="00925F82">
        <w:rPr>
          <w:rFonts w:ascii="Arial" w:hAnsi="Arial" w:cs="Arial"/>
          <w:sz w:val="16"/>
          <w:szCs w:val="16"/>
        </w:rPr>
        <w:t>,</w:t>
      </w:r>
    </w:p>
  </w:footnote>
  <w:footnote w:id="5">
    <w:p w:rsidR="00654FA1" w:rsidRPr="00925F82" w:rsidRDefault="00654FA1" w:rsidP="00952700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925F82">
        <w:rPr>
          <w:rFonts w:ascii="Arial" w:hAnsi="Arial" w:cs="Arial"/>
          <w:b/>
          <w:sz w:val="16"/>
          <w:szCs w:val="16"/>
        </w:rPr>
        <w:footnoteRef/>
      </w:r>
      <w:r w:rsidRPr="00925F82">
        <w:rPr>
          <w:rFonts w:ascii="Arial" w:hAnsi="Arial" w:cs="Arial"/>
          <w:sz w:val="16"/>
          <w:szCs w:val="16"/>
        </w:rPr>
        <w:t xml:space="preserve"> </w:t>
      </w:r>
      <w:r w:rsidRPr="00925F82">
        <w:rPr>
          <w:rFonts w:ascii="Arial" w:hAnsi="Arial" w:cs="Arial"/>
          <w:sz w:val="16"/>
          <w:szCs w:val="16"/>
        </w:rPr>
        <w:tab/>
        <w:t>zaznaczyć znakiem „x” wybrany sposób rozpatrzenia wniosku,</w:t>
      </w:r>
    </w:p>
  </w:footnote>
  <w:footnote w:id="6">
    <w:p w:rsidR="00925F82" w:rsidRPr="00925F82" w:rsidRDefault="00925F82" w:rsidP="00952700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925F82">
        <w:rPr>
          <w:rStyle w:val="Odwoanieprzypisudolnego"/>
          <w:rFonts w:ascii="Arial" w:hAnsi="Arial" w:cs="Arial"/>
          <w:b/>
          <w:sz w:val="16"/>
          <w:szCs w:val="16"/>
          <w:vertAlign w:val="baseline"/>
        </w:rPr>
        <w:footnoteRef/>
      </w:r>
      <w:r w:rsidRPr="00925F82">
        <w:rPr>
          <w:b/>
        </w:rPr>
        <w:t xml:space="preserve"> </w:t>
      </w:r>
      <w:r w:rsidRPr="00925F8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zaświadczenie o przyjęciu zgłoszenia zostanie wydane </w:t>
      </w:r>
      <w:r w:rsidR="00264F70">
        <w:rPr>
          <w:rFonts w:ascii="Arial" w:hAnsi="Arial" w:cs="Arial"/>
          <w:sz w:val="16"/>
          <w:szCs w:val="16"/>
        </w:rPr>
        <w:t xml:space="preserve">do </w:t>
      </w:r>
      <w:r>
        <w:rPr>
          <w:rFonts w:ascii="Arial" w:hAnsi="Arial" w:cs="Arial"/>
          <w:sz w:val="16"/>
          <w:szCs w:val="16"/>
        </w:rPr>
        <w:t xml:space="preserve">7 dni po </w:t>
      </w:r>
      <w:r w:rsidR="00747DC6">
        <w:rPr>
          <w:rFonts w:ascii="Arial" w:hAnsi="Arial" w:cs="Arial"/>
          <w:sz w:val="16"/>
          <w:szCs w:val="16"/>
        </w:rPr>
        <w:t xml:space="preserve">upływie </w:t>
      </w:r>
      <w:r>
        <w:rPr>
          <w:rFonts w:ascii="Arial" w:hAnsi="Arial" w:cs="Arial"/>
          <w:sz w:val="16"/>
          <w:szCs w:val="16"/>
        </w:rPr>
        <w:t>terminu przewidzianego na wniesienie sprzeciwu,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80F79"/>
    <w:multiLevelType w:val="hybridMultilevel"/>
    <w:tmpl w:val="A9BC32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018E0"/>
    <w:multiLevelType w:val="hybridMultilevel"/>
    <w:tmpl w:val="ED7EB60A"/>
    <w:lvl w:ilvl="0" w:tplc="423E9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iNBch6fO1f2nWyuXjqeehJutO/E=" w:salt="ZVAS5H56eOCfY1O9dJCT1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06"/>
    <w:rsid w:val="00003658"/>
    <w:rsid w:val="000227B2"/>
    <w:rsid w:val="00030672"/>
    <w:rsid w:val="0003078C"/>
    <w:rsid w:val="00033C03"/>
    <w:rsid w:val="00063380"/>
    <w:rsid w:val="00065756"/>
    <w:rsid w:val="00091EAC"/>
    <w:rsid w:val="00097223"/>
    <w:rsid w:val="000A1DC0"/>
    <w:rsid w:val="000B5EE8"/>
    <w:rsid w:val="00104585"/>
    <w:rsid w:val="001048DA"/>
    <w:rsid w:val="00143C5C"/>
    <w:rsid w:val="00150820"/>
    <w:rsid w:val="00155A1F"/>
    <w:rsid w:val="001851E3"/>
    <w:rsid w:val="001A266B"/>
    <w:rsid w:val="001B5C4B"/>
    <w:rsid w:val="001C46C8"/>
    <w:rsid w:val="001C5F82"/>
    <w:rsid w:val="001E2A90"/>
    <w:rsid w:val="001E7DAC"/>
    <w:rsid w:val="002115BC"/>
    <w:rsid w:val="002162F3"/>
    <w:rsid w:val="00261450"/>
    <w:rsid w:val="00264F70"/>
    <w:rsid w:val="00295219"/>
    <w:rsid w:val="0029699F"/>
    <w:rsid w:val="002D09AB"/>
    <w:rsid w:val="002D5BCC"/>
    <w:rsid w:val="002E0D05"/>
    <w:rsid w:val="002E33DF"/>
    <w:rsid w:val="00302607"/>
    <w:rsid w:val="00304304"/>
    <w:rsid w:val="00306174"/>
    <w:rsid w:val="00307CD5"/>
    <w:rsid w:val="00323EC4"/>
    <w:rsid w:val="003675EE"/>
    <w:rsid w:val="00386133"/>
    <w:rsid w:val="003B56BF"/>
    <w:rsid w:val="003F283E"/>
    <w:rsid w:val="003F7DC5"/>
    <w:rsid w:val="004031B8"/>
    <w:rsid w:val="00421768"/>
    <w:rsid w:val="00424445"/>
    <w:rsid w:val="0044791B"/>
    <w:rsid w:val="004537A6"/>
    <w:rsid w:val="0046326A"/>
    <w:rsid w:val="00465D7A"/>
    <w:rsid w:val="00475573"/>
    <w:rsid w:val="004B2C24"/>
    <w:rsid w:val="004C6AB6"/>
    <w:rsid w:val="005200B4"/>
    <w:rsid w:val="00530926"/>
    <w:rsid w:val="00532454"/>
    <w:rsid w:val="00541A43"/>
    <w:rsid w:val="00576E25"/>
    <w:rsid w:val="005801C8"/>
    <w:rsid w:val="00580DAE"/>
    <w:rsid w:val="00587946"/>
    <w:rsid w:val="005B63E8"/>
    <w:rsid w:val="005D532F"/>
    <w:rsid w:val="005D5B81"/>
    <w:rsid w:val="005E653F"/>
    <w:rsid w:val="005F5D14"/>
    <w:rsid w:val="00616C96"/>
    <w:rsid w:val="00654FA1"/>
    <w:rsid w:val="00666BB8"/>
    <w:rsid w:val="006829CD"/>
    <w:rsid w:val="00694B85"/>
    <w:rsid w:val="006C454D"/>
    <w:rsid w:val="006C6D05"/>
    <w:rsid w:val="006D51AD"/>
    <w:rsid w:val="006E0638"/>
    <w:rsid w:val="006F5751"/>
    <w:rsid w:val="007002C3"/>
    <w:rsid w:val="00700890"/>
    <w:rsid w:val="00741ECA"/>
    <w:rsid w:val="00747DC6"/>
    <w:rsid w:val="00764C69"/>
    <w:rsid w:val="007765AB"/>
    <w:rsid w:val="007A0664"/>
    <w:rsid w:val="007A4108"/>
    <w:rsid w:val="007A6F19"/>
    <w:rsid w:val="007D0F0B"/>
    <w:rsid w:val="007D4A7A"/>
    <w:rsid w:val="007E3D7C"/>
    <w:rsid w:val="00814072"/>
    <w:rsid w:val="00815BB7"/>
    <w:rsid w:val="00846F58"/>
    <w:rsid w:val="00895802"/>
    <w:rsid w:val="008B63F3"/>
    <w:rsid w:val="008D4236"/>
    <w:rsid w:val="00915AA0"/>
    <w:rsid w:val="009258C8"/>
    <w:rsid w:val="00925F82"/>
    <w:rsid w:val="00936D41"/>
    <w:rsid w:val="00946454"/>
    <w:rsid w:val="009476B6"/>
    <w:rsid w:val="00952700"/>
    <w:rsid w:val="0096178B"/>
    <w:rsid w:val="00964C50"/>
    <w:rsid w:val="00973A08"/>
    <w:rsid w:val="009769C9"/>
    <w:rsid w:val="009975C3"/>
    <w:rsid w:val="009977CC"/>
    <w:rsid w:val="009B02CF"/>
    <w:rsid w:val="009C18CC"/>
    <w:rsid w:val="009C529B"/>
    <w:rsid w:val="009D142F"/>
    <w:rsid w:val="009D2219"/>
    <w:rsid w:val="009E5BD4"/>
    <w:rsid w:val="00A047DB"/>
    <w:rsid w:val="00A066D5"/>
    <w:rsid w:val="00A12804"/>
    <w:rsid w:val="00A3081C"/>
    <w:rsid w:val="00A446EA"/>
    <w:rsid w:val="00A65FDE"/>
    <w:rsid w:val="00A709B7"/>
    <w:rsid w:val="00A76A93"/>
    <w:rsid w:val="00A91C54"/>
    <w:rsid w:val="00A9443D"/>
    <w:rsid w:val="00A97B5A"/>
    <w:rsid w:val="00AA3361"/>
    <w:rsid w:val="00AB1919"/>
    <w:rsid w:val="00AC1920"/>
    <w:rsid w:val="00AD4252"/>
    <w:rsid w:val="00AD555A"/>
    <w:rsid w:val="00B30432"/>
    <w:rsid w:val="00B45D89"/>
    <w:rsid w:val="00B50207"/>
    <w:rsid w:val="00B64EB9"/>
    <w:rsid w:val="00B660C7"/>
    <w:rsid w:val="00B717B6"/>
    <w:rsid w:val="00B96B68"/>
    <w:rsid w:val="00BA3CB6"/>
    <w:rsid w:val="00BA3DE6"/>
    <w:rsid w:val="00BF3AF3"/>
    <w:rsid w:val="00C01EF6"/>
    <w:rsid w:val="00C129B9"/>
    <w:rsid w:val="00C6387A"/>
    <w:rsid w:val="00CC2521"/>
    <w:rsid w:val="00D00F06"/>
    <w:rsid w:val="00D15823"/>
    <w:rsid w:val="00D31BCE"/>
    <w:rsid w:val="00D34BC3"/>
    <w:rsid w:val="00D713D7"/>
    <w:rsid w:val="00D9043A"/>
    <w:rsid w:val="00DA6151"/>
    <w:rsid w:val="00DD5077"/>
    <w:rsid w:val="00DD5AC0"/>
    <w:rsid w:val="00DF1E47"/>
    <w:rsid w:val="00DF7DC0"/>
    <w:rsid w:val="00E014EC"/>
    <w:rsid w:val="00E0331A"/>
    <w:rsid w:val="00E04C2C"/>
    <w:rsid w:val="00E7104C"/>
    <w:rsid w:val="00E86976"/>
    <w:rsid w:val="00EC334F"/>
    <w:rsid w:val="00ED6502"/>
    <w:rsid w:val="00EE3D49"/>
    <w:rsid w:val="00F05C58"/>
    <w:rsid w:val="00F37676"/>
    <w:rsid w:val="00FA2314"/>
    <w:rsid w:val="00FB3FC5"/>
    <w:rsid w:val="00FE5416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CC7F24-51E4-45DB-ABB2-7331EEF9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6575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DF1E47"/>
    <w:rPr>
      <w:sz w:val="20"/>
      <w:szCs w:val="20"/>
    </w:rPr>
  </w:style>
  <w:style w:type="character" w:styleId="Odwoanieprzypisudolnego">
    <w:name w:val="footnote reference"/>
    <w:semiHidden/>
    <w:rsid w:val="00DF1E47"/>
    <w:rPr>
      <w:vertAlign w:val="superscript"/>
    </w:rPr>
  </w:style>
  <w:style w:type="table" w:styleId="Tabela-Siatka">
    <w:name w:val="Table Grid"/>
    <w:basedOn w:val="Standardowy"/>
    <w:rsid w:val="00DF1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DF1E47"/>
    <w:pPr>
      <w:jc w:val="both"/>
    </w:pPr>
    <w:rPr>
      <w:sz w:val="20"/>
      <w:szCs w:val="20"/>
    </w:rPr>
  </w:style>
  <w:style w:type="paragraph" w:styleId="Stopka">
    <w:name w:val="footer"/>
    <w:basedOn w:val="Normalny"/>
    <w:rsid w:val="008D423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D4236"/>
  </w:style>
  <w:style w:type="paragraph" w:styleId="Nagwek">
    <w:name w:val="header"/>
    <w:basedOn w:val="Normalny"/>
    <w:link w:val="NagwekZnak"/>
    <w:uiPriority w:val="99"/>
    <w:rsid w:val="008D42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476B6"/>
    <w:rPr>
      <w:sz w:val="24"/>
      <w:szCs w:val="24"/>
    </w:rPr>
  </w:style>
  <w:style w:type="paragraph" w:styleId="Tekstdymka">
    <w:name w:val="Balloon Text"/>
    <w:basedOn w:val="Normalny"/>
    <w:link w:val="TekstdymkaZnak"/>
    <w:rsid w:val="009476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476B6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2969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D79ED6-DF90-469B-AC46-2B32D1A10F57}"/>
      </w:docPartPr>
      <w:docPartBody>
        <w:p w:rsidR="0065589B" w:rsidRDefault="005D05F6">
          <w:r w:rsidRPr="00C23A5C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9DA7AE-FD6A-4720-A51C-A750A627BC50}"/>
      </w:docPartPr>
      <w:docPartBody>
        <w:p w:rsidR="0065589B" w:rsidRDefault="005D05F6"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EE10E420FE945579F8847186FC3D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4B8B44-8790-4ED8-BFB1-86C44681A3DC}"/>
      </w:docPartPr>
      <w:docPartBody>
        <w:p w:rsidR="0065589B" w:rsidRDefault="005D05F6" w:rsidP="005D05F6">
          <w:pPr>
            <w:pStyle w:val="1EE10E420FE945579F8847186FC3D437"/>
          </w:pPr>
          <w:r w:rsidRPr="00A65F18">
            <w:rPr>
              <w:rStyle w:val="Tekstzastpczy"/>
            </w:rPr>
            <w:t>Wybierz element.</w:t>
          </w:r>
        </w:p>
      </w:docPartBody>
    </w:docPart>
    <w:docPart>
      <w:docPartPr>
        <w:name w:val="8BC71F896A32456FA30A54C9D043A1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CB7CD3-A26A-4263-B7C8-284E26F30E26}"/>
      </w:docPartPr>
      <w:docPartBody>
        <w:p w:rsidR="0065589B" w:rsidRDefault="005D05F6" w:rsidP="005D05F6">
          <w:pPr>
            <w:pStyle w:val="8BC71F896A32456FA30A54C9D043A1E3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02A83773589410EB0FCF1052DA23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A3D58D-DCA3-47C4-A20A-5D4F44A8E152}"/>
      </w:docPartPr>
      <w:docPartBody>
        <w:p w:rsidR="0065589B" w:rsidRDefault="005D05F6" w:rsidP="005D05F6">
          <w:pPr>
            <w:pStyle w:val="102A83773589410EB0FCF1052DA2327F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50DC635A9BB42CD8E4F8573A334EA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B97212-DB76-4FB6-865D-15C2C27C0987}"/>
      </w:docPartPr>
      <w:docPartBody>
        <w:p w:rsidR="0065589B" w:rsidRDefault="005D05F6" w:rsidP="005D05F6">
          <w:pPr>
            <w:pStyle w:val="D50DC635A9BB42CD8E4F8573A334EA7B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12E529E21A64250976079B1421AE0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11C19F-9096-49EA-8A0F-553D67419FB0}"/>
      </w:docPartPr>
      <w:docPartBody>
        <w:p w:rsidR="0065589B" w:rsidRDefault="005D05F6" w:rsidP="005D05F6">
          <w:pPr>
            <w:pStyle w:val="F12E529E21A64250976079B1421AE088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16041566263465B98BC9A86847C3F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57D3B7-E818-4CD7-A454-2FC9E5B23AB4}"/>
      </w:docPartPr>
      <w:docPartBody>
        <w:p w:rsidR="0065589B" w:rsidRDefault="005D05F6" w:rsidP="005D05F6">
          <w:pPr>
            <w:pStyle w:val="416041566263465B98BC9A86847C3F7A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11B6BBFB55C4D10BFDFE6153506F1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0B87D8-4563-4545-93D4-90C999032484}"/>
      </w:docPartPr>
      <w:docPartBody>
        <w:p w:rsidR="0065589B" w:rsidRDefault="005D05F6" w:rsidP="005D05F6">
          <w:pPr>
            <w:pStyle w:val="511B6BBFB55C4D10BFDFE6153506F12E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9C4D2942379412B9161E72AB734A0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297993-9405-4090-ACE3-C7C831D59EE2}"/>
      </w:docPartPr>
      <w:docPartBody>
        <w:p w:rsidR="0065589B" w:rsidRDefault="005D05F6" w:rsidP="005D05F6">
          <w:pPr>
            <w:pStyle w:val="19C4D2942379412B9161E72AB734A0C5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9E874AD652F4686A4E5221031D463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2A655D-5D18-453C-9AA4-1010046B73FC}"/>
      </w:docPartPr>
      <w:docPartBody>
        <w:p w:rsidR="0065589B" w:rsidRDefault="005D05F6" w:rsidP="005D05F6">
          <w:pPr>
            <w:pStyle w:val="E9E874AD652F4686A4E5221031D463C2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A02BC91FAEF44B9A763B331CFD5CB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9760F7-C2AA-445B-A695-1BF5BB333BFB}"/>
      </w:docPartPr>
      <w:docPartBody>
        <w:p w:rsidR="0065589B" w:rsidRDefault="005D05F6" w:rsidP="005D05F6">
          <w:pPr>
            <w:pStyle w:val="BA02BC91FAEF44B9A763B331CFD5CB79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3071666BAD64E2E923B3822A44C14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44DE6B-FDEB-485C-84F8-D4D8DE08BEFA}"/>
      </w:docPartPr>
      <w:docPartBody>
        <w:p w:rsidR="0065589B" w:rsidRDefault="005D05F6" w:rsidP="005D05F6">
          <w:pPr>
            <w:pStyle w:val="B3071666BAD64E2E923B3822A44C1484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4CD16F4BB144027AA311B1ECE401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D657CD-C07D-4AB0-B428-15ADF8F265B3}"/>
      </w:docPartPr>
      <w:docPartBody>
        <w:p w:rsidR="0065589B" w:rsidRDefault="005D05F6" w:rsidP="005D05F6">
          <w:pPr>
            <w:pStyle w:val="94CD16F4BB144027AA311B1ECE40197A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B30B47694ED4F1F8A9AF8F46365EE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6CF91-79C7-4AE0-A534-25FCC69A7B5C}"/>
      </w:docPartPr>
      <w:docPartBody>
        <w:p w:rsidR="0065589B" w:rsidRDefault="005D05F6" w:rsidP="005D05F6">
          <w:pPr>
            <w:pStyle w:val="8B30B47694ED4F1F8A9AF8F46365EE0B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E9213219239434C891BD4DA86E937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16B071-0EBD-4A29-BD68-7F123B0C3A5F}"/>
      </w:docPartPr>
      <w:docPartBody>
        <w:p w:rsidR="0065589B" w:rsidRDefault="005D05F6" w:rsidP="005D05F6">
          <w:pPr>
            <w:pStyle w:val="8E9213219239434C891BD4DA86E937F1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8278E318A7D4E6A82664C8DBA3ACA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88609B-1270-4348-A177-D84E7DA7D5DC}"/>
      </w:docPartPr>
      <w:docPartBody>
        <w:p w:rsidR="0065589B" w:rsidRDefault="005D05F6" w:rsidP="005D05F6">
          <w:pPr>
            <w:pStyle w:val="D8278E318A7D4E6A82664C8DBA3ACAF1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284B75A818E451DA975790F212271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F709D8-3820-4096-9BCB-F42B0FDE2D15}"/>
      </w:docPartPr>
      <w:docPartBody>
        <w:p w:rsidR="0065589B" w:rsidRDefault="005D05F6" w:rsidP="005D05F6">
          <w:pPr>
            <w:pStyle w:val="C284B75A818E451DA975790F212271C1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091AEA8148E4A91AD006BDB95B917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826746-D0B0-414E-AC7C-F04318518AA4}"/>
      </w:docPartPr>
      <w:docPartBody>
        <w:p w:rsidR="0065589B" w:rsidRDefault="005D05F6" w:rsidP="005D05F6">
          <w:pPr>
            <w:pStyle w:val="E091AEA8148E4A91AD006BDB95B91783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CF55561F876414399D03D791A39F6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4B407B-2DA7-470D-A49E-3CBEC242E4D8}"/>
      </w:docPartPr>
      <w:docPartBody>
        <w:p w:rsidR="0065589B" w:rsidRDefault="005D05F6" w:rsidP="005D05F6">
          <w:pPr>
            <w:pStyle w:val="CCF55561F876414399D03D791A39F6B2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C79807108B84060BC317762C06E0A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CD7EA9-0E2A-4233-9EF3-D8DDAB7BF648}"/>
      </w:docPartPr>
      <w:docPartBody>
        <w:p w:rsidR="0065589B" w:rsidRDefault="005D05F6" w:rsidP="005D05F6">
          <w:pPr>
            <w:pStyle w:val="8C79807108B84060BC317762C06E0A47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E861E1A9A334660AA876A91D5FF29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B185E3-F256-43BF-92BD-65B149AFA6DA}"/>
      </w:docPartPr>
      <w:docPartBody>
        <w:p w:rsidR="0065589B" w:rsidRDefault="005D05F6" w:rsidP="005D05F6">
          <w:pPr>
            <w:pStyle w:val="1E861E1A9A334660AA876A91D5FF294D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6B5713C09BE4C09A9E341F2A078D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F5FE4D-D16F-4290-AFC8-8BB190265475}"/>
      </w:docPartPr>
      <w:docPartBody>
        <w:p w:rsidR="0065589B" w:rsidRDefault="005D05F6" w:rsidP="005D05F6">
          <w:pPr>
            <w:pStyle w:val="06B5713C09BE4C09A9E341F2A078DBF5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8AB689BF43B43ADBF7A2C4F883497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FDF06B-9574-4006-A420-BF06606793EA}"/>
      </w:docPartPr>
      <w:docPartBody>
        <w:p w:rsidR="0065589B" w:rsidRDefault="005D05F6" w:rsidP="005D05F6">
          <w:pPr>
            <w:pStyle w:val="D8AB689BF43B43ADBF7A2C4F883497C3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9E7BCA95C9B43D285200DA20E34D7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EA001D-10B8-4888-93BE-A3942068D31A}"/>
      </w:docPartPr>
      <w:docPartBody>
        <w:p w:rsidR="0065589B" w:rsidRDefault="005D05F6" w:rsidP="005D05F6">
          <w:pPr>
            <w:pStyle w:val="E9E7BCA95C9B43D285200DA20E34D7F2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669FCDDA6C43C199F42ED0B5220F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98315-6287-4503-AB22-153ED961CA1D}"/>
      </w:docPartPr>
      <w:docPartBody>
        <w:p w:rsidR="0065589B" w:rsidRDefault="005D05F6" w:rsidP="005D05F6">
          <w:pPr>
            <w:pStyle w:val="33669FCDDA6C43C199F42ED0B5220FAE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CAFBF26CE7A411794CD7ADD0D2277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8CCE56-155E-42D8-B2D2-F36E0FE27C47}"/>
      </w:docPartPr>
      <w:docPartBody>
        <w:p w:rsidR="0065589B" w:rsidRDefault="005D05F6" w:rsidP="005D05F6">
          <w:pPr>
            <w:pStyle w:val="4CAFBF26CE7A411794CD7ADD0D227738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3282441339D4EB48E1221BCC4DA1C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36CAC7-366B-4762-B7B9-CA3F2F595CA1}"/>
      </w:docPartPr>
      <w:docPartBody>
        <w:p w:rsidR="0065589B" w:rsidRDefault="005D05F6" w:rsidP="005D05F6">
          <w:pPr>
            <w:pStyle w:val="83282441339D4EB48E1221BCC4DA1CE6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099D27BD05A4F7FAD44507942807F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950878-B522-4EBA-86B7-E5E9D6EAEA1D}"/>
      </w:docPartPr>
      <w:docPartBody>
        <w:p w:rsidR="0065589B" w:rsidRDefault="005D05F6" w:rsidP="005D05F6">
          <w:pPr>
            <w:pStyle w:val="5099D27BD05A4F7FAD44507942807FE2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A790268D99049BBA660F04F9B9C67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78CEEF-4018-4351-9BEC-38A3A5D4D263}"/>
      </w:docPartPr>
      <w:docPartBody>
        <w:p w:rsidR="0065589B" w:rsidRDefault="005D05F6" w:rsidP="005D05F6">
          <w:pPr>
            <w:pStyle w:val="2A790268D99049BBA660F04F9B9C67F9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EA231944A274985B9AA3FB0269CA7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ADA270-7AA4-4287-B824-A6BB5C34A5AC}"/>
      </w:docPartPr>
      <w:docPartBody>
        <w:p w:rsidR="0065589B" w:rsidRDefault="005D05F6" w:rsidP="005D05F6">
          <w:pPr>
            <w:pStyle w:val="EEA231944A274985B9AA3FB0269CA776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F811CE401E4349831B184B58221F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41D3E2-5254-4697-A2F8-FF17AB2E6776}"/>
      </w:docPartPr>
      <w:docPartBody>
        <w:p w:rsidR="00DE40A3" w:rsidRDefault="000A7B5A" w:rsidP="000A7B5A">
          <w:pPr>
            <w:pStyle w:val="CEF811CE401E4349831B184B58221F66"/>
          </w:pPr>
          <w:r w:rsidRPr="00C23A5C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5F6"/>
    <w:rsid w:val="000A7B5A"/>
    <w:rsid w:val="001F3649"/>
    <w:rsid w:val="005D05F6"/>
    <w:rsid w:val="0065589B"/>
    <w:rsid w:val="007F6651"/>
    <w:rsid w:val="00BD17E1"/>
    <w:rsid w:val="00DE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E40A3"/>
    <w:rPr>
      <w:color w:val="808080"/>
    </w:rPr>
  </w:style>
  <w:style w:type="paragraph" w:customStyle="1" w:styleId="6E1234E363614909B8541F77ED8BA764">
    <w:name w:val="6E1234E363614909B8541F77ED8BA764"/>
    <w:rsid w:val="005D05F6"/>
  </w:style>
  <w:style w:type="paragraph" w:customStyle="1" w:styleId="5C10E5DCFE2C4183B63CA6C2D216E90B">
    <w:name w:val="5C10E5DCFE2C4183B63CA6C2D216E90B"/>
    <w:rsid w:val="005D05F6"/>
  </w:style>
  <w:style w:type="paragraph" w:customStyle="1" w:styleId="76F2E0E45CBC492F92EA1AAD523C855B">
    <w:name w:val="76F2E0E45CBC492F92EA1AAD523C855B"/>
    <w:rsid w:val="005D05F6"/>
  </w:style>
  <w:style w:type="paragraph" w:customStyle="1" w:styleId="C1CABEC194B54627AB7806043E5B9DA3">
    <w:name w:val="C1CABEC194B54627AB7806043E5B9DA3"/>
    <w:rsid w:val="005D05F6"/>
  </w:style>
  <w:style w:type="paragraph" w:customStyle="1" w:styleId="1EE10E420FE945579F8847186FC3D437">
    <w:name w:val="1EE10E420FE945579F8847186FC3D437"/>
    <w:rsid w:val="005D05F6"/>
  </w:style>
  <w:style w:type="paragraph" w:customStyle="1" w:styleId="8BC71F896A32456FA30A54C9D043A1E3">
    <w:name w:val="8BC71F896A32456FA30A54C9D043A1E3"/>
    <w:rsid w:val="005D05F6"/>
  </w:style>
  <w:style w:type="paragraph" w:customStyle="1" w:styleId="89F1F427268445ADA8D31F9CB8587429">
    <w:name w:val="89F1F427268445ADA8D31F9CB8587429"/>
    <w:rsid w:val="005D05F6"/>
  </w:style>
  <w:style w:type="paragraph" w:customStyle="1" w:styleId="976EC87B031F48269907517D81DAA3BD">
    <w:name w:val="976EC87B031F48269907517D81DAA3BD"/>
    <w:rsid w:val="005D05F6"/>
  </w:style>
  <w:style w:type="paragraph" w:customStyle="1" w:styleId="102A83773589410EB0FCF1052DA2327F">
    <w:name w:val="102A83773589410EB0FCF1052DA2327F"/>
    <w:rsid w:val="005D05F6"/>
  </w:style>
  <w:style w:type="paragraph" w:customStyle="1" w:styleId="E591A3F712484E1E8449D878A3081294">
    <w:name w:val="E591A3F712484E1E8449D878A3081294"/>
    <w:rsid w:val="005D05F6"/>
  </w:style>
  <w:style w:type="paragraph" w:customStyle="1" w:styleId="EF38680C62C44F55ACD4F161C1A441BB">
    <w:name w:val="EF38680C62C44F55ACD4F161C1A441BB"/>
    <w:rsid w:val="005D05F6"/>
  </w:style>
  <w:style w:type="paragraph" w:customStyle="1" w:styleId="5ADE587D6A164CEA9D234721843F0BE0">
    <w:name w:val="5ADE587D6A164CEA9D234721843F0BE0"/>
    <w:rsid w:val="005D05F6"/>
  </w:style>
  <w:style w:type="paragraph" w:customStyle="1" w:styleId="1FFB0563B938440793CF2DA32F2B69F7">
    <w:name w:val="1FFB0563B938440793CF2DA32F2B69F7"/>
    <w:rsid w:val="005D05F6"/>
  </w:style>
  <w:style w:type="paragraph" w:customStyle="1" w:styleId="4C28FC4848A84051BA6119BD8DDFBB18">
    <w:name w:val="4C28FC4848A84051BA6119BD8DDFBB18"/>
    <w:rsid w:val="005D05F6"/>
  </w:style>
  <w:style w:type="paragraph" w:customStyle="1" w:styleId="D50DC635A9BB42CD8E4F8573A334EA7B">
    <w:name w:val="D50DC635A9BB42CD8E4F8573A334EA7B"/>
    <w:rsid w:val="005D05F6"/>
  </w:style>
  <w:style w:type="paragraph" w:customStyle="1" w:styleId="F12E529E21A64250976079B1421AE088">
    <w:name w:val="F12E529E21A64250976079B1421AE088"/>
    <w:rsid w:val="005D05F6"/>
  </w:style>
  <w:style w:type="paragraph" w:customStyle="1" w:styleId="416041566263465B98BC9A86847C3F7A">
    <w:name w:val="416041566263465B98BC9A86847C3F7A"/>
    <w:rsid w:val="005D05F6"/>
  </w:style>
  <w:style w:type="paragraph" w:customStyle="1" w:styleId="A282AACFC3F147F79BC32ADA9B47B4A9">
    <w:name w:val="A282AACFC3F147F79BC32ADA9B47B4A9"/>
    <w:rsid w:val="005D05F6"/>
  </w:style>
  <w:style w:type="paragraph" w:customStyle="1" w:styleId="511B6BBFB55C4D10BFDFE6153506F12E">
    <w:name w:val="511B6BBFB55C4D10BFDFE6153506F12E"/>
    <w:rsid w:val="005D05F6"/>
  </w:style>
  <w:style w:type="paragraph" w:customStyle="1" w:styleId="19C4D2942379412B9161E72AB734A0C5">
    <w:name w:val="19C4D2942379412B9161E72AB734A0C5"/>
    <w:rsid w:val="005D05F6"/>
  </w:style>
  <w:style w:type="paragraph" w:customStyle="1" w:styleId="E9E874AD652F4686A4E5221031D463C2">
    <w:name w:val="E9E874AD652F4686A4E5221031D463C2"/>
    <w:rsid w:val="005D05F6"/>
  </w:style>
  <w:style w:type="paragraph" w:customStyle="1" w:styleId="BA02BC91FAEF44B9A763B331CFD5CB79">
    <w:name w:val="BA02BC91FAEF44B9A763B331CFD5CB79"/>
    <w:rsid w:val="005D05F6"/>
  </w:style>
  <w:style w:type="paragraph" w:customStyle="1" w:styleId="B3071666BAD64E2E923B3822A44C1484">
    <w:name w:val="B3071666BAD64E2E923B3822A44C1484"/>
    <w:rsid w:val="005D05F6"/>
  </w:style>
  <w:style w:type="paragraph" w:customStyle="1" w:styleId="94CD16F4BB144027AA311B1ECE40197A">
    <w:name w:val="94CD16F4BB144027AA311B1ECE40197A"/>
    <w:rsid w:val="005D05F6"/>
  </w:style>
  <w:style w:type="paragraph" w:customStyle="1" w:styleId="8B30B47694ED4F1F8A9AF8F46365EE0B">
    <w:name w:val="8B30B47694ED4F1F8A9AF8F46365EE0B"/>
    <w:rsid w:val="005D05F6"/>
  </w:style>
  <w:style w:type="paragraph" w:customStyle="1" w:styleId="8E9213219239434C891BD4DA86E937F1">
    <w:name w:val="8E9213219239434C891BD4DA86E937F1"/>
    <w:rsid w:val="005D05F6"/>
  </w:style>
  <w:style w:type="paragraph" w:customStyle="1" w:styleId="62B2041CD13C4CBAB6C7246F9D7A6008">
    <w:name w:val="62B2041CD13C4CBAB6C7246F9D7A6008"/>
    <w:rsid w:val="005D05F6"/>
  </w:style>
  <w:style w:type="paragraph" w:customStyle="1" w:styleId="D7CD06943C794F5CBF5974FCEC2871ED">
    <w:name w:val="D7CD06943C794F5CBF5974FCEC2871ED"/>
    <w:rsid w:val="005D05F6"/>
  </w:style>
  <w:style w:type="paragraph" w:customStyle="1" w:styleId="1B463AB08D0E4AE2AC44998A403651EB">
    <w:name w:val="1B463AB08D0E4AE2AC44998A403651EB"/>
    <w:rsid w:val="005D05F6"/>
  </w:style>
  <w:style w:type="paragraph" w:customStyle="1" w:styleId="624B98D34F1A4EF1815ADAE2944B69F7">
    <w:name w:val="624B98D34F1A4EF1815ADAE2944B69F7"/>
    <w:rsid w:val="005D05F6"/>
  </w:style>
  <w:style w:type="paragraph" w:customStyle="1" w:styleId="CED43F8E2C074966AEB36C9DD02C5DCD">
    <w:name w:val="CED43F8E2C074966AEB36C9DD02C5DCD"/>
    <w:rsid w:val="005D05F6"/>
  </w:style>
  <w:style w:type="paragraph" w:customStyle="1" w:styleId="D8278E318A7D4E6A82664C8DBA3ACAF1">
    <w:name w:val="D8278E318A7D4E6A82664C8DBA3ACAF1"/>
    <w:rsid w:val="005D05F6"/>
  </w:style>
  <w:style w:type="paragraph" w:customStyle="1" w:styleId="C284B75A818E451DA975790F212271C1">
    <w:name w:val="C284B75A818E451DA975790F212271C1"/>
    <w:rsid w:val="005D05F6"/>
  </w:style>
  <w:style w:type="paragraph" w:customStyle="1" w:styleId="E091AEA8148E4A91AD006BDB95B91783">
    <w:name w:val="E091AEA8148E4A91AD006BDB95B91783"/>
    <w:rsid w:val="005D05F6"/>
  </w:style>
  <w:style w:type="paragraph" w:customStyle="1" w:styleId="89BEC889FDF64A9CB01A439FAC557BE9">
    <w:name w:val="89BEC889FDF64A9CB01A439FAC557BE9"/>
    <w:rsid w:val="005D05F6"/>
  </w:style>
  <w:style w:type="paragraph" w:customStyle="1" w:styleId="241B43F1F24B4F97920FCE9AE371EBE6">
    <w:name w:val="241B43F1F24B4F97920FCE9AE371EBE6"/>
    <w:rsid w:val="005D05F6"/>
  </w:style>
  <w:style w:type="paragraph" w:customStyle="1" w:styleId="CCF55561F876414399D03D791A39F6B2">
    <w:name w:val="CCF55561F876414399D03D791A39F6B2"/>
    <w:rsid w:val="005D05F6"/>
  </w:style>
  <w:style w:type="paragraph" w:customStyle="1" w:styleId="8C79807108B84060BC317762C06E0A47">
    <w:name w:val="8C79807108B84060BC317762C06E0A47"/>
    <w:rsid w:val="005D05F6"/>
  </w:style>
  <w:style w:type="paragraph" w:customStyle="1" w:styleId="470EA75478D64075B3481C086656B574">
    <w:name w:val="470EA75478D64075B3481C086656B574"/>
    <w:rsid w:val="005D05F6"/>
  </w:style>
  <w:style w:type="paragraph" w:customStyle="1" w:styleId="581FFB5FC588426FBF613A930366E759">
    <w:name w:val="581FFB5FC588426FBF613A930366E759"/>
    <w:rsid w:val="005D05F6"/>
  </w:style>
  <w:style w:type="paragraph" w:customStyle="1" w:styleId="A4CCBC5458744304B48DD2D41084CE99">
    <w:name w:val="A4CCBC5458744304B48DD2D41084CE99"/>
    <w:rsid w:val="005D05F6"/>
  </w:style>
  <w:style w:type="paragraph" w:customStyle="1" w:styleId="1E861E1A9A334660AA876A91D5FF294D">
    <w:name w:val="1E861E1A9A334660AA876A91D5FF294D"/>
    <w:rsid w:val="005D05F6"/>
  </w:style>
  <w:style w:type="paragraph" w:customStyle="1" w:styleId="06B5713C09BE4C09A9E341F2A078DBF5">
    <w:name w:val="06B5713C09BE4C09A9E341F2A078DBF5"/>
    <w:rsid w:val="005D05F6"/>
  </w:style>
  <w:style w:type="paragraph" w:customStyle="1" w:styleId="D8AB689BF43B43ADBF7A2C4F883497C3">
    <w:name w:val="D8AB689BF43B43ADBF7A2C4F883497C3"/>
    <w:rsid w:val="005D05F6"/>
  </w:style>
  <w:style w:type="paragraph" w:customStyle="1" w:styleId="E9E7BCA95C9B43D285200DA20E34D7F2">
    <w:name w:val="E9E7BCA95C9B43D285200DA20E34D7F2"/>
    <w:rsid w:val="005D05F6"/>
  </w:style>
  <w:style w:type="paragraph" w:customStyle="1" w:styleId="33669FCDDA6C43C199F42ED0B5220FAE">
    <w:name w:val="33669FCDDA6C43C199F42ED0B5220FAE"/>
    <w:rsid w:val="005D05F6"/>
  </w:style>
  <w:style w:type="paragraph" w:customStyle="1" w:styleId="4CAFBF26CE7A411794CD7ADD0D227738">
    <w:name w:val="4CAFBF26CE7A411794CD7ADD0D227738"/>
    <w:rsid w:val="005D05F6"/>
  </w:style>
  <w:style w:type="paragraph" w:customStyle="1" w:styleId="83282441339D4EB48E1221BCC4DA1CE6">
    <w:name w:val="83282441339D4EB48E1221BCC4DA1CE6"/>
    <w:rsid w:val="005D05F6"/>
  </w:style>
  <w:style w:type="paragraph" w:customStyle="1" w:styleId="2ABCE840A3DB4B33886F3DAB28026A27">
    <w:name w:val="2ABCE840A3DB4B33886F3DAB28026A27"/>
    <w:rsid w:val="005D05F6"/>
  </w:style>
  <w:style w:type="paragraph" w:customStyle="1" w:styleId="9E5729B44BD94A63BF4614354AF0643B">
    <w:name w:val="9E5729B44BD94A63BF4614354AF0643B"/>
    <w:rsid w:val="005D05F6"/>
  </w:style>
  <w:style w:type="paragraph" w:customStyle="1" w:styleId="1370F9A57BE4461C98CC606278C229AD">
    <w:name w:val="1370F9A57BE4461C98CC606278C229AD"/>
    <w:rsid w:val="005D05F6"/>
  </w:style>
  <w:style w:type="paragraph" w:customStyle="1" w:styleId="559A453426784116A03599AEAD18F732">
    <w:name w:val="559A453426784116A03599AEAD18F732"/>
    <w:rsid w:val="005D05F6"/>
  </w:style>
  <w:style w:type="paragraph" w:customStyle="1" w:styleId="5A04C17CA7B241F99104E00508D0F0BB">
    <w:name w:val="5A04C17CA7B241F99104E00508D0F0BB"/>
    <w:rsid w:val="005D05F6"/>
  </w:style>
  <w:style w:type="paragraph" w:customStyle="1" w:styleId="4115DFFF54754B6E85DC16DB6166EB77">
    <w:name w:val="4115DFFF54754B6E85DC16DB6166EB77"/>
    <w:rsid w:val="005D05F6"/>
  </w:style>
  <w:style w:type="paragraph" w:customStyle="1" w:styleId="8D08A8514A704DD18B83E2B03FCE5203">
    <w:name w:val="8D08A8514A704DD18B83E2B03FCE5203"/>
    <w:rsid w:val="005D05F6"/>
  </w:style>
  <w:style w:type="paragraph" w:customStyle="1" w:styleId="89ECEA9C5008449F884C5D71BC1B7843">
    <w:name w:val="89ECEA9C5008449F884C5D71BC1B7843"/>
    <w:rsid w:val="005D05F6"/>
  </w:style>
  <w:style w:type="paragraph" w:customStyle="1" w:styleId="C0B3B00F7F6143F1BEFB42A8B812E525">
    <w:name w:val="C0B3B00F7F6143F1BEFB42A8B812E525"/>
    <w:rsid w:val="005D05F6"/>
  </w:style>
  <w:style w:type="paragraph" w:customStyle="1" w:styleId="88408E9424B64A19B9A65BF49F272D10">
    <w:name w:val="88408E9424B64A19B9A65BF49F272D10"/>
    <w:rsid w:val="005D05F6"/>
  </w:style>
  <w:style w:type="paragraph" w:customStyle="1" w:styleId="FFFBDC67A54A4BBB8A1A1F5F7646DAB1">
    <w:name w:val="FFFBDC67A54A4BBB8A1A1F5F7646DAB1"/>
    <w:rsid w:val="005D05F6"/>
  </w:style>
  <w:style w:type="paragraph" w:customStyle="1" w:styleId="943916D3098844E3A76C2F34463F0933">
    <w:name w:val="943916D3098844E3A76C2F34463F0933"/>
    <w:rsid w:val="005D05F6"/>
  </w:style>
  <w:style w:type="paragraph" w:customStyle="1" w:styleId="525D1E9503E24843ACB0CFE5FE57242B">
    <w:name w:val="525D1E9503E24843ACB0CFE5FE57242B"/>
    <w:rsid w:val="005D05F6"/>
  </w:style>
  <w:style w:type="paragraph" w:customStyle="1" w:styleId="D86853596C164D9387687D8BFD791810">
    <w:name w:val="D86853596C164D9387687D8BFD791810"/>
    <w:rsid w:val="005D05F6"/>
  </w:style>
  <w:style w:type="paragraph" w:customStyle="1" w:styleId="C6B7F54CAF1943CD8F978EDB1E88E6CD">
    <w:name w:val="C6B7F54CAF1943CD8F978EDB1E88E6CD"/>
    <w:rsid w:val="005D05F6"/>
  </w:style>
  <w:style w:type="paragraph" w:customStyle="1" w:styleId="84B184D47CA74C05BC5AA325000EC3AA">
    <w:name w:val="84B184D47CA74C05BC5AA325000EC3AA"/>
    <w:rsid w:val="005D05F6"/>
  </w:style>
  <w:style w:type="paragraph" w:customStyle="1" w:styleId="A8F55B3F77F44768A27F846E47BFC213">
    <w:name w:val="A8F55B3F77F44768A27F846E47BFC213"/>
    <w:rsid w:val="005D05F6"/>
  </w:style>
  <w:style w:type="paragraph" w:customStyle="1" w:styleId="4937F87CB2BC4F12B7B4A38CFA850A48">
    <w:name w:val="4937F87CB2BC4F12B7B4A38CFA850A48"/>
    <w:rsid w:val="005D05F6"/>
  </w:style>
  <w:style w:type="paragraph" w:customStyle="1" w:styleId="6372DC16AD0B4D0DB9885B4A29306810">
    <w:name w:val="6372DC16AD0B4D0DB9885B4A29306810"/>
    <w:rsid w:val="005D05F6"/>
  </w:style>
  <w:style w:type="paragraph" w:customStyle="1" w:styleId="679D51AC33C144988A0C28505AC9420F">
    <w:name w:val="679D51AC33C144988A0C28505AC9420F"/>
    <w:rsid w:val="005D05F6"/>
  </w:style>
  <w:style w:type="paragraph" w:customStyle="1" w:styleId="5684C06A31284DB88AC06EA3F4C86197">
    <w:name w:val="5684C06A31284DB88AC06EA3F4C86197"/>
    <w:rsid w:val="005D05F6"/>
  </w:style>
  <w:style w:type="paragraph" w:customStyle="1" w:styleId="3969BDC22B404D2F9637162F184E2530">
    <w:name w:val="3969BDC22B404D2F9637162F184E2530"/>
    <w:rsid w:val="005D05F6"/>
  </w:style>
  <w:style w:type="paragraph" w:customStyle="1" w:styleId="88C686FEAB39469186B80DC11C2E6BDD">
    <w:name w:val="88C686FEAB39469186B80DC11C2E6BDD"/>
    <w:rsid w:val="005D05F6"/>
  </w:style>
  <w:style w:type="paragraph" w:customStyle="1" w:styleId="2279F339DD5A42CCA7BF62DEC959D0D4">
    <w:name w:val="2279F339DD5A42CCA7BF62DEC959D0D4"/>
    <w:rsid w:val="005D05F6"/>
  </w:style>
  <w:style w:type="paragraph" w:customStyle="1" w:styleId="FA48FEB0AE78474ABD94D67E4BAADB6D">
    <w:name w:val="FA48FEB0AE78474ABD94D67E4BAADB6D"/>
    <w:rsid w:val="005D05F6"/>
  </w:style>
  <w:style w:type="paragraph" w:customStyle="1" w:styleId="78AEFF19605D474DB1B13A42D02F8CE4">
    <w:name w:val="78AEFF19605D474DB1B13A42D02F8CE4"/>
    <w:rsid w:val="005D05F6"/>
  </w:style>
  <w:style w:type="paragraph" w:customStyle="1" w:styleId="254F44E757FC419E9D1EA941AE9BC6F5">
    <w:name w:val="254F44E757FC419E9D1EA941AE9BC6F5"/>
    <w:rsid w:val="005D05F6"/>
  </w:style>
  <w:style w:type="paragraph" w:customStyle="1" w:styleId="486F47482411468FAD00CF590A4E58FE">
    <w:name w:val="486F47482411468FAD00CF590A4E58FE"/>
    <w:rsid w:val="005D05F6"/>
  </w:style>
  <w:style w:type="paragraph" w:customStyle="1" w:styleId="FFBCB7258ADC4872936F59F65FECB943">
    <w:name w:val="FFBCB7258ADC4872936F59F65FECB943"/>
    <w:rsid w:val="005D05F6"/>
  </w:style>
  <w:style w:type="paragraph" w:customStyle="1" w:styleId="5099D27BD05A4F7FAD44507942807FE2">
    <w:name w:val="5099D27BD05A4F7FAD44507942807FE2"/>
    <w:rsid w:val="005D05F6"/>
  </w:style>
  <w:style w:type="paragraph" w:customStyle="1" w:styleId="2A790268D99049BBA660F04F9B9C67F9">
    <w:name w:val="2A790268D99049BBA660F04F9B9C67F9"/>
    <w:rsid w:val="005D05F6"/>
  </w:style>
  <w:style w:type="paragraph" w:customStyle="1" w:styleId="EEA231944A274985B9AA3FB0269CA776">
    <w:name w:val="EEA231944A274985B9AA3FB0269CA776"/>
    <w:rsid w:val="005D05F6"/>
  </w:style>
  <w:style w:type="paragraph" w:customStyle="1" w:styleId="CEF811CE401E4349831B184B58221F66">
    <w:name w:val="CEF811CE401E4349831B184B58221F66"/>
    <w:rsid w:val="000A7B5A"/>
  </w:style>
  <w:style w:type="paragraph" w:customStyle="1" w:styleId="DC70BB2151DD4FE9A5904EA5FF7CBD6A">
    <w:name w:val="DC70BB2151DD4FE9A5904EA5FF7CBD6A"/>
    <w:rsid w:val="00DE40A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5EE7-9888-43CC-9764-A4E6D1D4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GPB 3</vt:lpstr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GPB 3</dc:title>
  <dc:creator>um</dc:creator>
  <cp:lastModifiedBy>Michał Lange</cp:lastModifiedBy>
  <cp:revision>5</cp:revision>
  <cp:lastPrinted>2018-07-11T12:16:00Z</cp:lastPrinted>
  <dcterms:created xsi:type="dcterms:W3CDTF">2018-06-28T12:35:00Z</dcterms:created>
  <dcterms:modified xsi:type="dcterms:W3CDTF">2018-07-11T12:44:00Z</dcterms:modified>
</cp:coreProperties>
</file>